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F15E8" w14:textId="09A0D9AC" w:rsidR="00FC0A18" w:rsidRPr="00FC0A18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FC0A1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</w:t>
      </w:r>
      <w:r w:rsidRPr="00FC0A1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miasta i Gminy Wieluń”.</w:t>
      </w:r>
    </w:p>
    <w:p w14:paraId="71785260" w14:textId="77777777" w:rsidR="00FC0A18" w:rsidRPr="00FC0A18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FC0A1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Zadanie nr 1</w:t>
      </w:r>
      <w:r w:rsidRPr="00FC0A1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- „</w:t>
      </w:r>
      <w:r w:rsidRPr="00FC0A1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we wschodniej części miasta i Gminy Wieluń ”*</w:t>
      </w:r>
    </w:p>
    <w:p w14:paraId="2FFD18B3" w14:textId="31C50CC0" w:rsidR="00FC0A18" w:rsidRPr="00FC0A18" w:rsidRDefault="00FC0A18" w:rsidP="00FC0A18">
      <w:pPr>
        <w:widowControl w:val="0"/>
        <w:spacing w:after="120" w:line="240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FC0A1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FC0A1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Załącznik nr 1A</w:t>
      </w:r>
      <w:r w:rsidR="0083398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do S</w:t>
      </w:r>
      <w:r w:rsidRPr="00FC0A1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WZ</w:t>
      </w:r>
    </w:p>
    <w:p w14:paraId="1BA94D31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9031330" w14:textId="77777777" w:rsidR="00FC0A18" w:rsidRPr="00D92323" w:rsidRDefault="00FC0A18" w:rsidP="00FC0A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KOSZTORYS OFERTOWY</w:t>
      </w: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4752"/>
        <w:gridCol w:w="1271"/>
        <w:gridCol w:w="1485"/>
        <w:gridCol w:w="1642"/>
      </w:tblGrid>
      <w:tr w:rsidR="00D92323" w:rsidRPr="00D92323" w14:paraId="58B868BC" w14:textId="77777777" w:rsidTr="00DC18B1"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603EFB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010A3D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Nazwa elementu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96B215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Przewidywana ilość do wykonania</w:t>
            </w:r>
          </w:p>
          <w:p w14:paraId="6DEAC81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 ciągu 1 miesiąca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30B111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Cena jednostkowa brutto (zł)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C81F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Wartość brutto (zł)</w:t>
            </w:r>
          </w:p>
          <w:p w14:paraId="2133BBC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(3*4)</w:t>
            </w:r>
          </w:p>
        </w:tc>
      </w:tr>
      <w:tr w:rsidR="00D92323" w:rsidRPr="00D92323" w14:paraId="7AE27665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3596D62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76A2788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</w:tcPr>
          <w:p w14:paraId="51F77FA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 w14:paraId="1EE91FF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CB2C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</w:tr>
      <w:tr w:rsidR="00D92323" w:rsidRPr="00D92323" w14:paraId="64184690" w14:textId="77777777" w:rsidTr="00DC18B1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4EA44" w14:textId="77777777" w:rsidR="00FC0A18" w:rsidRPr="00D92323" w:rsidRDefault="00FC0A18" w:rsidP="00FC0A1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Remonty cząstkowe nawierzchni bitumicznych </w:t>
            </w:r>
          </w:p>
          <w:p w14:paraId="54FC09FE" w14:textId="77777777" w:rsidR="00FC0A18" w:rsidRPr="00D92323" w:rsidRDefault="00FC0A18" w:rsidP="00FC0A18">
            <w:pPr>
              <w:widowControl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Należy wyliczyć ceny całkowite uwzględniające wszystkie elementy niezbędne do wykonania określonych robót łącznie z materiałem (w tym również koszt transportu uwzględniający odległość od miejsca wytwarzania do miejsca wbudowania)</w:t>
            </w:r>
          </w:p>
        </w:tc>
      </w:tr>
      <w:tr w:rsidR="00D92323" w:rsidRPr="00D92323" w14:paraId="2AE7226D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257F4B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53546B6C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asfaltowych wykonanych mieszanką mineralno – asfaltową na gorąco z zacięciem krawędzi z zagęszczeniem walcem stalowym wibracyjnym lub zagęszczarką  płytową (zabrania się stosowania mas bitumicznych z recyklingu)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8A9DEA1" w14:textId="34D2CC86" w:rsidR="00FC0A18" w:rsidRPr="00D92323" w:rsidRDefault="00E97990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60,5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7CEC2D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216AC9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69D81EF3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00206AB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76AAD461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asfaltowych wykonanych mieszanką mineralno-asfaltową na gorąco bez zacięcia krawędzi z zagęszczeniem walcem stalowym wibracyjnym  lub zagęszczarką płytową (zabrania się stosowania mas bitumicznych z recyklingu)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2A28EA5" w14:textId="2DE0560F" w:rsidR="00FC0A18" w:rsidRPr="00D92323" w:rsidRDefault="00E97990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49,5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147061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C26CE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34525F72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2328377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58E5AB72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Remont cząstkowy pojedynczych głębokich wybojów do </w:t>
            </w:r>
          </w:p>
          <w:p w14:paraId="7DEF29F9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 m2 w nawierzchni z destruktu asfaltowego za pomocą destruktu asfaltowego ułożonego na spryskanym emulsją asfaltową podłożu z powierzchniowym zamknięciem emulsją i grysem z zagęszczeniem walcem lub zagęszczarką płytową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B2A356F" w14:textId="70192258" w:rsidR="00FC0A18" w:rsidRPr="00D92323" w:rsidRDefault="00265F7C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44 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D50C67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EDA35E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7A30069D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724564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280FC987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Ułożenie nakładki bitumicznej warstwą gr. 5 cm z oczyszczeniem i spryskaniem emulsją asfaltową podłoża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0B2F5B2" w14:textId="519E4044" w:rsidR="00FC0A18" w:rsidRPr="00D92323" w:rsidRDefault="00265F7C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110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C88633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753F02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2530A4EE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F7AB31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41345ABC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asfaltowych wykonanych emulsją asfaltową i grysem bazaltowym 2-5 mm warstwą grubości do 2 cm przy użyciu remontera ciśnieniowego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089A3AF" w14:textId="6FB533A0" w:rsidR="00FC0A18" w:rsidRPr="00D92323" w:rsidRDefault="00444ED0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88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B592BB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6EE0B3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……………………</w:t>
            </w:r>
          </w:p>
        </w:tc>
      </w:tr>
      <w:tr w:rsidR="00D92323" w:rsidRPr="00D92323" w14:paraId="60743AE2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6340C9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25D4A7D2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asfaltowych wykonanych emulsją asfaltową i grysem bazaltowym 2-5 mm warstwą grubości 2 – 4 cm przy użyciu remontera ciśnieniowego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A36F363" w14:textId="53ECAEEA" w:rsidR="00FC0A18" w:rsidRPr="00D92323" w:rsidRDefault="00265F7C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88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923FD7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4BFE2F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</w:t>
            </w:r>
          </w:p>
        </w:tc>
      </w:tr>
      <w:tr w:rsidR="00D92323" w:rsidRPr="00D92323" w14:paraId="0DD0AFFD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603DFA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3DA88EB8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Pojedyncze powierzchniowe utrwalenie nawierzchni bitumicznej i nawierzchni z destruktu asfaltowego emulsja i grysami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677FC65" w14:textId="3542CB36" w:rsidR="00FC0A18" w:rsidRPr="00D92323" w:rsidRDefault="00F84B87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8822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41A501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0801C7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5A3BDE14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9FC3D9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7CD300DF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Podwójne powierzchniowe utrwalenie nawierzchni bitumicznej i nawierzchni z destruktu asfaltowego emulsją i grysami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5D56E5C" w14:textId="5B9FDE2A" w:rsidR="00FC0A18" w:rsidRPr="00D92323" w:rsidRDefault="00F84B87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7F7A94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26955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3D05C84C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5C39D4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7C766C5C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Wykonanie nawierzchni z destruktu asfaltowego warstwą gr. 8 cm (materiał – destrukt-frez Zamawiajacego)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627FA02" w14:textId="2DE5C757" w:rsidR="00FC0A18" w:rsidRPr="00D92323" w:rsidRDefault="00853B49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6AF10D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525FA7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0F5819E6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21E1E02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716027A1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Wykonanie nawierzchni z destruktu asfaltowego gr. 8 cm – (materiał- destrukt -frez -Wykonawcy)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0DD3CEF" w14:textId="7D75333A" w:rsidR="00FC0A18" w:rsidRPr="00D92323" w:rsidRDefault="00853B49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277509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65BEB2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560DD40A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1E635E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37AF360A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Remont nawierzchni z destruktu asfaltowego z licznymi wybojami poprzez sfrezowanie całej uszkodzonej powierzchni, uzupełnienie górnej warstwy nowym destruktem asfaltowym warstwą gr 4 cm, zagęszczenie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ciężkim walcem stalowym i wykonanie powierzchniowego utrwalenia emulsją asfaltową i grysem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7B8E3EA" w14:textId="6E9B7545" w:rsidR="00FC0A18" w:rsidRPr="00D92323" w:rsidRDefault="00853B49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B0C706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403A6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7886DAE0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B8C742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14:paraId="0651B572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Frezowanie nawierzchni asfaltowych warstwą grubości do 5cm (transport sfrezowanego destruktu do miejsca wyznaczonego przez Gminę)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7AA9AD4" w14:textId="5047F3B2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853B49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702644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CDA02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C0A18" w:rsidRPr="00D92323" w14:paraId="4378BA11" w14:textId="77777777" w:rsidTr="00DC18B1">
        <w:tc>
          <w:tcPr>
            <w:tcW w:w="7992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6887BF6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  <w:p w14:paraId="3AC5DDC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RAZEM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  <w:t xml:space="preserve"> 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9161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</w:p>
          <w:p w14:paraId="4A308C0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  <w:t>.........................</w:t>
            </w:r>
          </w:p>
        </w:tc>
      </w:tr>
    </w:tbl>
    <w:p w14:paraId="0986E9A2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17BD9BF5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6014D101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19A30CC0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1F2CDF1E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7CEDE07F" w14:textId="389F4A90" w:rsidR="00FD2809" w:rsidRDefault="00FC0A18" w:rsidP="00FD280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="00FD2809" w:rsidRPr="00FD2809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="00FD2809" w:rsidRPr="00FD2809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  <w:t xml:space="preserve">           ……………………………………</w:t>
      </w:r>
      <w:r w:rsidR="00FD2809" w:rsidRPr="00FD2809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="00FD2809" w:rsidRPr="00FD2809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bookmarkStart w:id="0" w:name="_GoBack"/>
      <w:bookmarkEnd w:id="0"/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  <w:t xml:space="preserve">                 </w:t>
      </w:r>
      <w:r w:rsidR="00FD2809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 xml:space="preserve">               </w:t>
      </w:r>
    </w:p>
    <w:p w14:paraId="177852AD" w14:textId="4CCA5D06" w:rsidR="00FC0A18" w:rsidRPr="00D92323" w:rsidRDefault="00FC0A18" w:rsidP="00FD280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Podpisy osób uprawnionych do składania </w:t>
      </w:r>
    </w:p>
    <w:p w14:paraId="7E0862FA" w14:textId="4BA7F5E1" w:rsidR="00FC0A18" w:rsidRPr="00D92323" w:rsidRDefault="00FC0A18" w:rsidP="00FD280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                                        </w:t>
      </w:r>
      <w:r w:rsidR="00FD2809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  <w:r w:rsidR="00FD2809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                                                        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oświadczeń woli w imieniu Wykonawcy</w:t>
      </w:r>
    </w:p>
    <w:p w14:paraId="22CA1080" w14:textId="77777777" w:rsidR="00FC0A18" w:rsidRPr="00D92323" w:rsidRDefault="00FC0A18" w:rsidP="00FD280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Calibri" w:eastAsia="Calibri" w:hAnsi="Calibri" w:cs="Times New Roman"/>
        </w:rPr>
        <w:br w:type="page"/>
      </w:r>
    </w:p>
    <w:p w14:paraId="229A735A" w14:textId="4E1EDCFA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>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miasta i Gminy Wieluń”.</w:t>
      </w:r>
    </w:p>
    <w:p w14:paraId="1A480F4D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Zadanie nr 1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- 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we wschodniej części miasta i Gminy Wieluń ”</w:t>
      </w:r>
    </w:p>
    <w:p w14:paraId="597FBB03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14364B38" w14:textId="0ECF8E46" w:rsidR="00FC0A18" w:rsidRPr="00D92323" w:rsidRDefault="00FC0A18" w:rsidP="00FC0A1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Załącznik nr 1B </w:t>
      </w:r>
      <w:r w:rsidR="0083398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do S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WZ</w:t>
      </w:r>
    </w:p>
    <w:p w14:paraId="01F050C1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7B56B26F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808409D" w14:textId="77777777" w:rsidR="00FC0A18" w:rsidRPr="00D92323" w:rsidRDefault="00FC0A18" w:rsidP="00FC0A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KOSZTORYS OFERTOWY</w:t>
      </w: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4589"/>
        <w:gridCol w:w="1704"/>
        <w:gridCol w:w="1421"/>
        <w:gridCol w:w="1415"/>
      </w:tblGrid>
      <w:tr w:rsidR="00D92323" w:rsidRPr="00D92323" w14:paraId="6DB9A5AC" w14:textId="77777777" w:rsidTr="00DC18B1"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FA3B45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64AE16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Nazwa elementu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1B6C87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Przewidywana ilość do wykonania</w:t>
            </w:r>
          </w:p>
          <w:p w14:paraId="1C35947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 ciągu 1 miesiąca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E8C554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Cena jednostkowa brutto (zł)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0F87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Wartość brutto (zł)</w:t>
            </w:r>
          </w:p>
          <w:p w14:paraId="3838950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(3*4)</w:t>
            </w:r>
          </w:p>
        </w:tc>
      </w:tr>
      <w:tr w:rsidR="00D92323" w:rsidRPr="00D92323" w14:paraId="12764625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0615B4E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09CA518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</w:tcPr>
          <w:p w14:paraId="31A727D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</w:tcPr>
          <w:p w14:paraId="74B08E5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0952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</w:tr>
      <w:tr w:rsidR="00D92323" w:rsidRPr="00D92323" w14:paraId="5191ED70" w14:textId="77777777" w:rsidTr="00DC18B1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B888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Remonty cząstkowe nawierzchni brukarskich  </w:t>
            </w:r>
          </w:p>
          <w:p w14:paraId="324D1100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Należy wyliczyć ceny całkowite uwzględniające wszystkie elementy niezbędne do wykonania określonych robót łącznie z materiałem ( w tym również koszt transportu materiałów do miejsca wbudowania)</w:t>
            </w:r>
          </w:p>
        </w:tc>
      </w:tr>
      <w:tr w:rsidR="00D92323" w:rsidRPr="00D92323" w14:paraId="1C2358C6" w14:textId="77777777" w:rsidTr="00DC18B1">
        <w:trPr>
          <w:trHeight w:val="600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64EC39E" w14:textId="77777777" w:rsidR="00FC0A18" w:rsidRPr="00D92323" w:rsidRDefault="00FC0A18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76B36DBF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rozebranie istniejącego krawężnika na ławie betonowej z wywozem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C86210F" w14:textId="51B54054" w:rsidR="00FC0A18" w:rsidRPr="00D92323" w:rsidRDefault="00C74B7A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C30C4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0AF333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4C74A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4C053679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311696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1E04E36B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Naprawa krawężników na ławie betonowej z wymiana uszkodzonych elementów</w:t>
            </w:r>
          </w:p>
          <w:p w14:paraId="3C953B4A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410614C" w14:textId="5FF457FA" w:rsidR="00FC0A18" w:rsidRPr="00D92323" w:rsidRDefault="00C30C4F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3716B2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28F9D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7513F2E5" w14:textId="77777777" w:rsidTr="00DC18B1">
        <w:trPr>
          <w:trHeight w:val="444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7F078E8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5FF4CC2E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rozebranie oporników betonowych z wywozem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D49DE72" w14:textId="181007B1" w:rsidR="00FC0A18" w:rsidRPr="00D92323" w:rsidRDefault="00C30C4F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C74B7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5E79E2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1ABC0E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77EE1CE4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195A360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34D66CC0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ustawienie oporników na ławie betonowej w wymianą uszkodzonych elementów betonowych</w:t>
            </w:r>
          </w:p>
          <w:p w14:paraId="2116D7EB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46627DE" w14:textId="3D9B1839" w:rsidR="00FC0A18" w:rsidRPr="00D92323" w:rsidRDefault="00C30C4F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C74B7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E142CC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707239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79E87EFC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04D7556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53F3627F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rozebranie płytek chodnikowych 35*35*5</w:t>
            </w:r>
            <w:r w:rsidRPr="00D92323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 xml:space="preserve">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cm (z wywozem) 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B16906F" w14:textId="0CD0D66E" w:rsidR="00FC0A18" w:rsidRPr="00D92323" w:rsidRDefault="00C30C4F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BAFB42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EA0625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37A83CB7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75C874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63BE80D6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z kostki betonowej szarej gr. 8cm na podsypce z tłucznia gr. 12cm i piasku gr. 5cm</w:t>
            </w:r>
          </w:p>
          <w:p w14:paraId="1E618DFA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F906971" w14:textId="30CA5D52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="00C30C4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229E1A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C38A9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4AE1AC0C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C2E070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1CCF98FE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z kostki betonowej kolorowej gr. 8 cm na podsypce z tłucznia gr. 12 cm i 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32D03C4" w14:textId="42C33F2D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="00C30C4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0F6589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5B138E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2EADB84C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4E921AE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561FFCBE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z kostki betonowej szarej gr. 6cm na podsypce z tłucznia gr. 15 cm i 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42FEE86" w14:textId="69D9E5E5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="00C30C4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DDE5AE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653248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7A852DD0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5984003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380A330D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nawierzchni z kostki betonowej kolorowej gr. 6cm na podsypce z tłucznia gr. 15 cm i 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A553C1B" w14:textId="53283483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="00C30C4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2EFD57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DD013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6089257A" w14:textId="77777777" w:rsidTr="00DC18B1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14:paraId="623B8EA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14:paraId="21DC93E2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 chodnika płytkami betonowymi 50*50*7 cm na podsypce piaskowej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621F834" w14:textId="110643C3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="00C30C4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03BB81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11EBA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FC0A18" w:rsidRPr="00D92323" w14:paraId="4894E192" w14:textId="77777777" w:rsidTr="00DC18B1">
        <w:tc>
          <w:tcPr>
            <w:tcW w:w="8222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086FA50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  <w:p w14:paraId="3E1BA6B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RAZEM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  <w:t xml:space="preserve"> 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7566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</w:p>
          <w:p w14:paraId="711B8A4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ar-SA"/>
              </w:rPr>
              <w:t>.......................</w:t>
            </w:r>
          </w:p>
        </w:tc>
      </w:tr>
    </w:tbl>
    <w:p w14:paraId="129E69CB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624D5CB9" w14:textId="77777777" w:rsidR="00FC0A18" w:rsidRPr="00D92323" w:rsidRDefault="00FC0A18" w:rsidP="00FD2809">
      <w:pPr>
        <w:widowControl w:val="0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  <w:t xml:space="preserve">                          …………………………………………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</w:p>
    <w:p w14:paraId="4CEB0617" w14:textId="77777777" w:rsidR="00FC0A18" w:rsidRPr="00D92323" w:rsidRDefault="00FC0A18" w:rsidP="00FC0A18">
      <w:pPr>
        <w:widowControl w:val="0"/>
        <w:spacing w:after="0" w:line="240" w:lineRule="auto"/>
        <w:ind w:left="3969" w:firstLine="567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>P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odpisy osób uprawnionych do składania </w:t>
      </w:r>
    </w:p>
    <w:p w14:paraId="6F5574DF" w14:textId="685596E6" w:rsidR="00FC0A18" w:rsidRPr="00D92323" w:rsidRDefault="00FD2809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  <w:t xml:space="preserve">       </w:t>
      </w:r>
      <w:r w:rsidR="00FC0A18"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oświadczeń woli w imieniu Wykonawcy</w:t>
      </w:r>
    </w:p>
    <w:p w14:paraId="3C718B05" w14:textId="77777777" w:rsidR="00FC0A18" w:rsidRPr="00D92323" w:rsidRDefault="00FC0A18" w:rsidP="00FC0A18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Calibri" w:eastAsia="Calibri" w:hAnsi="Calibri" w:cs="Times New Roman"/>
        </w:rPr>
        <w:br w:type="page"/>
      </w:r>
    </w:p>
    <w:p w14:paraId="6F5E500C" w14:textId="372D6E7B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>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miasta i Gminy Wieluń”.</w:t>
      </w:r>
    </w:p>
    <w:p w14:paraId="1031DE5D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Zadanie nr 1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- 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we wschodniej części miasta i Gminy Wieluń ”</w:t>
      </w:r>
    </w:p>
    <w:p w14:paraId="642C4EF4" w14:textId="143CBD00" w:rsidR="00FC0A18" w:rsidRPr="00D92323" w:rsidRDefault="00FC0A18" w:rsidP="00FC0A1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lang w:eastAsia="ar-SA"/>
        </w:rPr>
        <w:t>Załącznik nr 1C</w:t>
      </w:r>
      <w:r w:rsidRPr="00D92323">
        <w:rPr>
          <w:rFonts w:ascii="Times New Roman" w:eastAsia="Times New Roman" w:hAnsi="Times New Roman" w:cs="Times New Roman"/>
          <w:kern w:val="2"/>
          <w:lang w:eastAsia="ar-SA"/>
        </w:rPr>
        <w:t xml:space="preserve"> do SWZ</w:t>
      </w:r>
    </w:p>
    <w:p w14:paraId="12DDD730" w14:textId="77777777" w:rsidR="00FC0A18" w:rsidRPr="00D92323" w:rsidRDefault="00FC0A18" w:rsidP="00FC0A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KOSZTORYS OFERTOWY</w:t>
      </w: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5060"/>
        <w:gridCol w:w="1271"/>
        <w:gridCol w:w="1414"/>
        <w:gridCol w:w="1409"/>
      </w:tblGrid>
      <w:tr w:rsidR="00D92323" w:rsidRPr="00D92323" w14:paraId="79E8E048" w14:textId="77777777" w:rsidTr="00B42792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394F92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527D15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Nazwa elementu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396037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Przewidywana ilość do wykonania</w:t>
            </w:r>
          </w:p>
          <w:p w14:paraId="6D0ED8E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 ciągu miesiąca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DA4AB8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Cena jednostkowa brutto (zł)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5332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Wartość brutto (zł)</w:t>
            </w:r>
          </w:p>
          <w:p w14:paraId="1C97782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(3*4)</w:t>
            </w:r>
          </w:p>
        </w:tc>
      </w:tr>
      <w:tr w:rsidR="00D92323" w:rsidRPr="00D92323" w14:paraId="5154F013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75F116E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3D077EC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 w14:paraId="63980F7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</w:tcPr>
          <w:p w14:paraId="5B96C47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AE5F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</w:tr>
      <w:tr w:rsidR="00D92323" w:rsidRPr="00D92323" w14:paraId="7C3B11EC" w14:textId="77777777" w:rsidTr="00DC18B1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ADD59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Inne remonty cząstkowe dróg gminnych </w:t>
            </w:r>
          </w:p>
          <w:p w14:paraId="645A6E01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Należy wyliczyć ceny całkowite uwzględniające wszystkie elementy niezbędne do wykonania określonych robót, łącznie z materiałem (w tym również koszt transportu materiałów do miejsca wbudowania)</w:t>
            </w:r>
          </w:p>
        </w:tc>
      </w:tr>
      <w:tr w:rsidR="00D92323" w:rsidRPr="00D92323" w14:paraId="48FF9F81" w14:textId="77777777" w:rsidTr="00B42792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012B8AB7" w14:textId="77777777" w:rsidR="00FC0A18" w:rsidRPr="00D92323" w:rsidRDefault="00FC0A18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7E754B3E" w14:textId="629D8C21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Utwardzenie drogi gruntowej tłuczniem z korytowaniem, warstwą gr. 20 cm  (walec ciężki stalowy wibracyjny o ciężarze min. 8t)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4D495A3" w14:textId="51D62FF1" w:rsidR="00FC0A18" w:rsidRPr="00D92323" w:rsidRDefault="001A34BC" w:rsidP="001A34BC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</w:t>
            </w:r>
            <w:r w:rsidR="008725CD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660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A7D8D3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D9F72B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449FEDE0" w14:textId="77777777" w:rsidTr="00B42792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11970257" w14:textId="77777777" w:rsidR="00FC0A18" w:rsidRPr="00D92323" w:rsidRDefault="00FC0A18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69417B5A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Utwardzenie drogi gruntowej tłuczniem z wyrównaniem podłoża, warstwą gr. 10 cm (zagęszczenie walcem stalowym wibracyjnym o ciężarze 8t)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0260AEF" w14:textId="212A204D" w:rsidR="00FC0A18" w:rsidRPr="00D92323" w:rsidRDefault="008725CD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220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E7E212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7C9D29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1E6CE2CD" w14:textId="77777777" w:rsidTr="00B42792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675851D" w14:textId="77777777" w:rsidR="00FC0A18" w:rsidRPr="00D92323" w:rsidRDefault="00FC0A18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2580821A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Ułożenie nawierzchni z tłucznia naturalnego łamanego frakcji 0-31,5 mm (granit/gabro, melafir) warstwą gr. 8 cm po zagęszczeniu z wykonaniem podłoża (walec ciężki stalowy wibracyjny o ciężarze 8t)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E0BEDBF" w14:textId="462C1ADB" w:rsidR="00FC0A18" w:rsidRPr="00D92323" w:rsidRDefault="008725CD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21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AAC8B1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61790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41A4641B" w14:textId="77777777" w:rsidTr="00B42792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245A378" w14:textId="77777777" w:rsidR="00FC0A18" w:rsidRPr="00D92323" w:rsidRDefault="00FC0A18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49D19FE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Naprawa/odnowa/nawierzchni tłuczniowej uszkodzonej w ponad 25% powierzchni odcinka wymagającego naprawy – głębokość ubytków do 15 cm (zagęszczenie ciężkim walcem stalowym 8t)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9FB1897" w14:textId="0E704883" w:rsidR="00FC0A18" w:rsidRPr="00D92323" w:rsidRDefault="008725CD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110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0EB213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66E67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0457195F" w14:textId="77777777" w:rsidTr="00B42792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AA149D5" w14:textId="77777777" w:rsidR="00FC0A18" w:rsidRPr="00D92323" w:rsidRDefault="00FC0A18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789A4B0A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Naprawa pojedynczych uszkodzeń nawierzchni tłuczniowej o powierzchni do 5 m2 z zagęszczeniem - walcem stalowym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23DB698" w14:textId="3D1FC89C" w:rsidR="00FC0A18" w:rsidRPr="00D92323" w:rsidRDefault="006D3B81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492B7B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9EC0C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373DAA4D" w14:textId="77777777" w:rsidTr="00B42792">
        <w:trPr>
          <w:trHeight w:val="1386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1C74FB06" w14:textId="49B8FD70" w:rsidR="00FC0A18" w:rsidRPr="00D92323" w:rsidRDefault="00B4279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6272D7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ECEE0C8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Naprawa drogi gruntowej materiałem kamiennym (wypełnienie ubytków tłuczniem z recyklingu gruzu betonowego sortowanego o uziarnieniu 40-80 mm  i ułożeniu warstwy tłucznia z recyklingu gruzu betonowego sortowanego o uziarnieniu 10-40 mm z zagęszczeniem walcem stalowym wibracyjnym o ciężarze 8t)</w:t>
            </w:r>
          </w:p>
          <w:p w14:paraId="71923D0F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23D5194" w14:textId="2B15504A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6D3B8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56F483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9337C8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2B985976" w14:textId="77777777" w:rsidTr="00B42792">
        <w:trPr>
          <w:trHeight w:val="811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3BB2297" w14:textId="14687B2A" w:rsidR="00FC0A18" w:rsidRPr="00D92323" w:rsidRDefault="00B4279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D2AD3CB" w14:textId="0365070F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Wykonanie remontu drogi gruntowej kruszywem z odzysku/rozbiórkowego wraz z załadunkiem i transportem do miejsca wbudowania (materiał </w:t>
            </w:r>
            <w:r w:rsidR="001B2516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Zamawiającego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F0C03E2" w14:textId="3F6654F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6D3B8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AFDFFF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D50B0B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2770FEB2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0EACDCCF" w14:textId="31F98731" w:rsidR="00FC0A18" w:rsidRPr="00D92323" w:rsidRDefault="00B4279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189FBBFB" w14:textId="0CB84156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Wykonanie utwardzonych tłuczniem (kruszywo kamienne </w:t>
            </w:r>
            <w:r w:rsidR="00DA70BD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br/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0-31,5) lub frezem poboczy warstwą gr. 15 cm po zagęszczeniu z wyrównaniem do wymaganego profilu 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2FB4A4D" w14:textId="24F81993" w:rsidR="00FC0A18" w:rsidRPr="00D92323" w:rsidRDefault="006D3B81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D5E35B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23F0A0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10872DB5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34E7BD12" w14:textId="16886C34" w:rsidR="00FC0A18" w:rsidRPr="00D92323" w:rsidRDefault="00B4279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394D1D2D" w14:textId="5DB30092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Wykonanie koryta</w:t>
            </w:r>
            <w:r w:rsidR="001E3D34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wraz z profilowaniem i zagęszczeniem podłoża z odwozem lub przemieszczeniem urobku 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E6525AE" w14:textId="2D253A01" w:rsidR="00FC0A18" w:rsidRPr="00D92323" w:rsidRDefault="00DA70BD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6D3B8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963785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0CDD0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39C7F5A3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2CF13107" w14:textId="79BD5272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3BF29CD4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Wykonanie koryta na głębokość 10 cm z odwozem lub przemieszczeniem urobku wraz z profilowaniem i zagęszczeniem podłoża 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5774F33" w14:textId="2B3F2C91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2E160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54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D263DB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F1AFF7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174BE9F7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72753E4" w14:textId="74992B24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ACA3E53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Równanie drogi gruntowej z zagęszczeniem (walec)</w:t>
            </w:r>
          </w:p>
          <w:p w14:paraId="4BC5D097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EE013E8" w14:textId="7C7C9AA3" w:rsidR="00FC0A18" w:rsidRPr="00D92323" w:rsidRDefault="00DA70BD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904EA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568B06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453D4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45C2E925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65B6C2A" w14:textId="606D1F6C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0C517362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Profilowanie drogi gruntowej z zagęszczeniem (walec)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BC42E33" w14:textId="11C75A69" w:rsidR="00FC0A18" w:rsidRPr="00D92323" w:rsidRDefault="00904EA1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220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02D2BD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FF71A8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545DFFE1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6176FA65" w14:textId="2ADB6291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2C70D93F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Profilowanie podłoża dróg z żużla paleniskowego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04B1697" w14:textId="518A753C" w:rsidR="00FC0A18" w:rsidRPr="00D92323" w:rsidRDefault="00904EA1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880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BAE440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774514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38F1EE27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352E4FB4" w14:textId="524B4642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CB4749F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Profilowanie i zagęszczenie podłoża z żużla paleniskowego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1EAD57F" w14:textId="51870E1E" w:rsidR="00FC0A18" w:rsidRPr="00D92323" w:rsidRDefault="00DA70BD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90D4BE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E25531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11FDBC99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344A229D" w14:textId="3B0B70B2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1B1EAFB6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cząstkowy/układanie nawierzchni z płyt betonowych z korytowaniem na podsypce cementowo-piaskowej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347A852" w14:textId="0B215479" w:rsidR="00FC0A18" w:rsidRPr="00D92323" w:rsidRDefault="00346B81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F11050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AFB33C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3C4CDF03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E38FDB1" w14:textId="324D3895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1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7B694D68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Demontaż płyt betonowych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1CB9462" w14:textId="293411AD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6D35D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A0821F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0C84B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6AB77DF3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6C145133" w14:textId="768C84B0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627C0CEF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Ścinka i profilowanie poboczy gruntowych w celu szybkiego odpływu wód opadowych z zagęszczeniem gruntu walcem (ścinkę poboczy bez względu na grubość ścinki i szerokość pobocza, wywóz urobku utylizacja we własnym zakresie)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C090CF5" w14:textId="4FFC8C80" w:rsidR="00FC0A18" w:rsidRPr="00D92323" w:rsidRDefault="006D35D6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242EE9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C7092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11689D9F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1C67D07C" w14:textId="1D9BA3EF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5B5EC87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Wykonanie rowków odpływowych w zawyżonych poboczach w miejscach pozwalających na szybki i skuteczny spływ wody z jezdni 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F3FDBD2" w14:textId="6EB1CB52" w:rsidR="00FC0A18" w:rsidRPr="00D92323" w:rsidRDefault="006D35D6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FE0ECE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2ECCC5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4B24A155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75739913" w14:textId="26819BEC" w:rsidR="00FC0A18" w:rsidRPr="00D92323" w:rsidRDefault="00B4279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6EC47692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Wykaszanie rowów przydrożnych 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205A4DF" w14:textId="5616BCAE" w:rsidR="00FC0A18" w:rsidRPr="00D92323" w:rsidRDefault="006D35D6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66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D92ACC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FBC0E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6CA9B3D2" w14:textId="77777777" w:rsidTr="00B42792">
        <w:trPr>
          <w:trHeight w:val="469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74E08ED" w14:textId="32D1D4C9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67B95E23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Oczyszczanie rowów przydrożnych z namułu z profilowaniem dna i skarp -przy gr. namułu do 30 cm i utylizacją we własnym zakresie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D5D5016" w14:textId="434FDC27" w:rsidR="00FC0A18" w:rsidRPr="00D92323" w:rsidRDefault="006D35D6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FD6410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9884AC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57EDEEA0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5645EF9" w14:textId="53457EFA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369C4EA6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odtworzenie rowu poprzez wykopy koparką z transportem urobku na odległość 5 km przy głębokości do 50cm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5820821" w14:textId="41F08303" w:rsidR="00FC0A18" w:rsidRPr="00D92323" w:rsidRDefault="00C00C65" w:rsidP="00C00C65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</w:t>
            </w:r>
            <w:r w:rsidR="006D35D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87E9AF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0B489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0E14FAC8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DE85B7F" w14:textId="27F9CB03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360AFC24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odtworzenie rowu poprzez wykopy koparką z transportem urobku na odległość 5 km przy głębokości do 50 cm z profilowaniem skarp rowu i poboczy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E77C539" w14:textId="7EDEF1AD" w:rsidR="00FC0A18" w:rsidRPr="00D92323" w:rsidRDefault="006D35D6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3D5F4D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21FEEB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05303D4B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55E59582" w14:textId="2B57FA9E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63A587AC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Umocnienie dna rowów i ścieków płytami betonowymi chodnikowymi 50x50x7 ułożonymi na podsypce cementowo-piaskowej (płytki chodnikowe Zamawiajacego)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052BD74" w14:textId="4552FFB5" w:rsidR="00FC0A18" w:rsidRPr="00D92323" w:rsidRDefault="006D35D6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B65F0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13B018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FB6719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07CD8F42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26AC29C2" w14:textId="6280A80F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35CAC434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Umocnienie skarp rowów płytami ażurowymi 60x40x8 cm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ED5D8BB" w14:textId="0BD555F2" w:rsidR="00FC0A18" w:rsidRPr="00D92323" w:rsidRDefault="00B65F06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6D35D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0,5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CE84F9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742C6B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5B19D063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73FD7C5D" w14:textId="59DCD3F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E98EE20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Oczyszczenie przepustów rurowych pod drogami o średnicy do Ꝋ 60 cm z namułu do 50% jego średnicy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BF422A9" w14:textId="7731D61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6D35D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FE2697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F5ADD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4D68136C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085C5F47" w14:textId="686A0D5C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ABFDD31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Oczyszczenie przepustów rurowych pod drogami o średnicy powyżej Ꝋ 60 cm z namułu do 50% jego średnicy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D9575B3" w14:textId="6ADC1E7E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6D35D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9D0FFC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F19ED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164DDF61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2CBDE43C" w14:textId="67314A31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0BE9AF03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Czyszczenie ścieków przykrawężnikowych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EEBB812" w14:textId="785DDF39" w:rsidR="00FC0A18" w:rsidRPr="00D92323" w:rsidRDefault="00FC0A18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6D35D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 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40143E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9806E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5F350EF8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47F51B2" w14:textId="13C521D6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636E021D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Naprawa/regulacja/ścieku przykrawężnikowego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E53F452" w14:textId="6ECF1E7F" w:rsidR="00FC0A18" w:rsidRPr="00D92323" w:rsidRDefault="006D35D6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5D0A2D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003DCA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3B60EFC2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118C1657" w14:textId="79F04D24" w:rsidR="00FC0A18" w:rsidRPr="00D92323" w:rsidRDefault="00B4279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641BDB4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Wymiana włazów studzienkach i wpustów ulicznych (zakup i osadzenie nowego przykrycia lub kratki ściekowej)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31781C6" w14:textId="00D146E1" w:rsidR="00FC0A18" w:rsidRPr="00D92323" w:rsidRDefault="006D35D6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7DA6B8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5C421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05AB20BE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10DAB92D" w14:textId="466EF4B6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31FEA2B4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Ułożenie korytek ściekowych o wymiarach 0,50x 0,50 x 0,15 na zaprawie cementowo – piaskowej na podbudowie z kruszywa łamanego o gr. 15 cm wraz z robotami ziemnymi i utylizacja urobku we własnym zakresie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0B4A571" w14:textId="3D678970" w:rsidR="00FC0A18" w:rsidRPr="00D92323" w:rsidRDefault="00B026BB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6D35D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mb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D3B8F8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0FF1A9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502AE41A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1113DA70" w14:textId="31D9B195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1AFC41E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czyszczenie separatorów potwierdzone  protokołem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F038D0A" w14:textId="39E76621" w:rsidR="00FC0A18" w:rsidRPr="00D92323" w:rsidRDefault="006D35D6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6467FD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9A23DD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5CB876F0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187D9D7A" w14:textId="161B9D7D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260F179B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regulacja pionowa włazów studzienek kanalizacyjnych i kratek ulicznych (zdjęcie przykrycia, rozebranie uszkodzonej nawierzchni wokół studzienki, rozpoznanie przyczyn uszkodzenia i naprawa z wykorzystaniem istniejących lub nowych materiałów oraz odtworzenie nawierzchni wokół wyregulowanego włazu lub kratki)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C095752" w14:textId="783054CF" w:rsidR="00FC0A18" w:rsidRPr="00D92323" w:rsidRDefault="006D35D6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D67BF9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02E567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51E6EB34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2BB7AF41" w14:textId="051FC7A1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40CB10D4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regulacja pionowa zaworów wodociągowych (j.w)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951620B" w14:textId="04587BCA" w:rsidR="00FC0A18" w:rsidRPr="00D92323" w:rsidRDefault="006D35D6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4 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22B0F5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F88A8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0B8AE851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22DA1065" w14:textId="60EB7C1F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22B3B8C0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regulacja studzienek telefonicznych (j.w)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3C37138" w14:textId="5957D1D2" w:rsidR="00FC0A18" w:rsidRPr="00D92323" w:rsidRDefault="006D35D6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BDB588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DFC4B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029FCD34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6AFF2F9C" w14:textId="01AA8B21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AD258C0" w14:textId="77777777" w:rsidR="00FC0A18" w:rsidRPr="00D92323" w:rsidRDefault="00FC0A18" w:rsidP="00FC0A1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regulacja pionowa zaworów gazowych (j.w)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2A398F0" w14:textId="7A1E9512" w:rsidR="00FC0A18" w:rsidRPr="00D92323" w:rsidRDefault="006D35D6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92F0B3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CD7F7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544363FE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478FF69E" w14:textId="7AB9E458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78F4E41D" w14:textId="77777777" w:rsidR="00FC0A18" w:rsidRPr="00D92323" w:rsidRDefault="00FC0A18" w:rsidP="00FC0A1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Czyszczenie studzienek kanalizacji deszczowej (oczyszczenie i zdjęcie kratek wpustowych oraz oczyszczenie studzienek ściekowych aż do spodu osadnika)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5E01FC6" w14:textId="586C69B2" w:rsidR="00FC0A18" w:rsidRPr="00D92323" w:rsidRDefault="006D35D6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22FD6D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5266E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0B340DC7" w14:textId="77777777" w:rsidTr="00B42792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14:paraId="385FF592" w14:textId="08B7277C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60" w:type="dxa"/>
            <w:tcBorders>
              <w:left w:val="single" w:sz="6" w:space="0" w:color="000000"/>
              <w:bottom w:val="single" w:sz="6" w:space="0" w:color="000000"/>
            </w:tcBorders>
          </w:tcPr>
          <w:p w14:paraId="545CA3E6" w14:textId="77777777" w:rsidR="00FC0A18" w:rsidRPr="00D92323" w:rsidRDefault="00FC0A18" w:rsidP="00FC0A1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Wymiana podbudowy z kruszyw stabilizowanych mechanicznie na warstwie odsączającej (zakup, dowóz i ułożenie warstwy piasku i tłucznia warstwą 10cm lub 20 cm po zagęszczeniu i zagęszczenie tłucznia walcem ciężkim 8t, uzupełnienie i wyprofilowanie góry podbudowy z zagęszczeniem)</w:t>
            </w: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108A1CC" w14:textId="4FD466E1" w:rsidR="00FC0A18" w:rsidRPr="00D92323" w:rsidRDefault="006D35D6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m2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333D08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D36E1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75BD0E18" w14:textId="77777777" w:rsidTr="00B42792">
        <w:tc>
          <w:tcPr>
            <w:tcW w:w="822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67014A7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  <w:p w14:paraId="3792491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RAZEM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9CD7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4D1D3D1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</w:tbl>
    <w:p w14:paraId="70D299CA" w14:textId="77777777" w:rsidR="00FC0A18" w:rsidRPr="00D92323" w:rsidRDefault="00FC0A18" w:rsidP="00FC0A18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bookmarkStart w:id="1" w:name="_Hlk57621567"/>
      <w:bookmarkEnd w:id="1"/>
    </w:p>
    <w:p w14:paraId="5A62C9F3" w14:textId="77777777" w:rsidR="00FC0A18" w:rsidRPr="00D92323" w:rsidRDefault="00FC0A18" w:rsidP="00FC0A18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1AEA5AF4" w14:textId="77777777" w:rsidR="00FC0A18" w:rsidRPr="00D92323" w:rsidRDefault="00FC0A18" w:rsidP="00FC0A18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2BAFF6CB" w14:textId="38FF0D7E" w:rsidR="00FC0A18" w:rsidRPr="00D92323" w:rsidRDefault="00FC0A18" w:rsidP="00FC0A18">
      <w:pPr>
        <w:widowControl w:val="0"/>
        <w:spacing w:after="0" w:line="240" w:lineRule="auto"/>
        <w:ind w:left="2835" w:firstLine="567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 xml:space="preserve">                     …………………………………………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Podpisy osób uprawnionych do składania </w:t>
      </w:r>
    </w:p>
    <w:p w14:paraId="189B8D69" w14:textId="68593E75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  <w:t xml:space="preserve"> 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  <w:t>oświadczeń woli w imieniu Wykonawcy</w:t>
      </w:r>
    </w:p>
    <w:p w14:paraId="228CA972" w14:textId="77777777" w:rsidR="00FC0A18" w:rsidRPr="00D92323" w:rsidRDefault="00FC0A18" w:rsidP="00FC0A18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94D4C04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7569E182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014B32A5" w14:textId="64F43860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miasta i Gminy Wieluń”.</w:t>
      </w:r>
    </w:p>
    <w:p w14:paraId="3CE2941F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Zadanie nr 1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- 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we wschodniej części miasta i Gminy Wieluń”</w:t>
      </w:r>
    </w:p>
    <w:p w14:paraId="5B593B3C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0942472A" w14:textId="245E1058" w:rsidR="00FC0A18" w:rsidRPr="00D92323" w:rsidRDefault="00FC0A18" w:rsidP="00FC0A1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Załącznik nr 1D</w:t>
      </w:r>
      <w:r w:rsidR="0083398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do S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WZ</w:t>
      </w:r>
    </w:p>
    <w:p w14:paraId="4EB0CBFB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6F8E3F16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3F172634" w14:textId="77777777" w:rsidR="00FC0A18" w:rsidRPr="00D92323" w:rsidRDefault="00FC0A18" w:rsidP="00FC0A18">
      <w:pPr>
        <w:widowControl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KOSZTORYS OFERTOWY</w:t>
      </w:r>
    </w:p>
    <w:tbl>
      <w:tblPr>
        <w:tblW w:w="9930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4591"/>
        <w:gridCol w:w="1706"/>
        <w:gridCol w:w="1560"/>
        <w:gridCol w:w="1561"/>
      </w:tblGrid>
      <w:tr w:rsidR="00D92323" w:rsidRPr="00D92323" w14:paraId="25B12AD5" w14:textId="77777777" w:rsidTr="00DC18B1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621726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C2FC21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Nazwa elementu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F37094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Przewidywana ilość do wykonania w ciągu miesiąca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6C104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Cena jednostkowa brutto (zł)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88C8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Wartość brutto (zł)</w:t>
            </w:r>
          </w:p>
          <w:p w14:paraId="13F47EC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(3*4)</w:t>
            </w:r>
          </w:p>
        </w:tc>
      </w:tr>
      <w:tr w:rsidR="00D92323" w:rsidRPr="00D92323" w14:paraId="3D420A4E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8C4F53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700E00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</w:tcPr>
          <w:p w14:paraId="57A04A1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14:paraId="3B46EF0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CD2D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</w:tr>
      <w:tr w:rsidR="00D92323" w:rsidRPr="00D92323" w14:paraId="336C1F2A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217A5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Malowanie oznakowania poziomego – odnawianie oznakowania poziomego jezdni </w:t>
            </w:r>
          </w:p>
          <w:p w14:paraId="64A1EF74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Należy wyliczyć ceny całkowite uwzględniające wszystkie elementy niezbędne do wykonania określonych robót łącznie z materiałem ( w tym również koszt transportu materiałów do miejsca wbudowania)</w:t>
            </w:r>
          </w:p>
        </w:tc>
      </w:tr>
      <w:tr w:rsidR="00D92323" w:rsidRPr="00D92323" w14:paraId="7026C462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55F468E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C69F755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przejścia dla pieszych - farba chlorokauczukowa</w:t>
            </w:r>
          </w:p>
          <w:p w14:paraId="28424A4D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2293E52" w14:textId="2DD0DA2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2264F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3489B2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75901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</w:tr>
      <w:tr w:rsidR="00D92323" w:rsidRPr="00D92323" w14:paraId="0D8BE5BE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A48DC9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84433FF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linie segregacyjne - farba chlorokauczukowa</w:t>
            </w:r>
          </w:p>
          <w:p w14:paraId="6B8BA9FB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804F532" w14:textId="29496403" w:rsidR="00FC0A18" w:rsidRPr="00D92323" w:rsidRDefault="002264F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13F787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AFD96B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</w:t>
            </w:r>
          </w:p>
        </w:tc>
      </w:tr>
      <w:tr w:rsidR="00D92323" w:rsidRPr="00D92323" w14:paraId="7C45CD64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38094FF0" w14:textId="5EF6A155" w:rsidR="00D92323" w:rsidRPr="00D92323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84C8945" w14:textId="130C45F2" w:rsidR="00D92323" w:rsidRPr="00B42792" w:rsidRDefault="00D92323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Oznakowanie grubowarstwowe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B3B092A" w14:textId="1AB87F0E" w:rsidR="00D92323" w:rsidRPr="00B42792" w:rsidRDefault="00637C05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2264F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P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  <w:r w:rsidR="00D92323" w:rsidRP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2DB55B7" w14:textId="77777777" w:rsidR="00D92323" w:rsidRPr="00B42792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7435EE" w14:textId="77777777" w:rsidR="00D92323" w:rsidRPr="00B42792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52BC9924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4AF955C8" w14:textId="0277DA70" w:rsidR="00FC0A18" w:rsidRPr="00D92323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A5CB67E" w14:textId="77777777" w:rsidR="00FC0A18" w:rsidRPr="00B42792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Linie krawędziowe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1D1DBA3" w14:textId="0DA24D61" w:rsidR="00FC0A18" w:rsidRPr="00B42792" w:rsidRDefault="002264F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FC0A18" w:rsidRPr="00B4279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AE3CA37" w14:textId="77777777" w:rsidR="00FC0A18" w:rsidRPr="00B42792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D17D30" w14:textId="77777777" w:rsidR="00FC0A18" w:rsidRPr="00B42792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2A3534C5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284BD9EA" w14:textId="5A4A1CF1" w:rsidR="00FC0A18" w:rsidRPr="00D92323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0F3A5B3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Strzałki i inne symbole</w:t>
            </w:r>
          </w:p>
          <w:p w14:paraId="1E2886A4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3C2076A" w14:textId="114A6CD8" w:rsidR="00FC0A18" w:rsidRPr="00D92323" w:rsidRDefault="002264F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22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5A3379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97DE3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</w:t>
            </w:r>
          </w:p>
        </w:tc>
      </w:tr>
      <w:tr w:rsidR="00D92323" w:rsidRPr="00D92323" w14:paraId="78AEC2D5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563635A8" w14:textId="0165E6EC" w:rsidR="00FC0A18" w:rsidRPr="00D92323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8B5462E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Malowanie pola miejsca dla osoby niepełnosprawnej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D525AA1" w14:textId="406AE7B2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AB0E0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  <w:r w:rsidR="00FF2BDE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B6BBF8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F9EC31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…………………..</w:t>
            </w:r>
          </w:p>
        </w:tc>
      </w:tr>
      <w:tr w:rsidR="00D92323" w:rsidRPr="00D92323" w14:paraId="1842D180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63756D26" w14:textId="7CD689E0" w:rsidR="00FC0A18" w:rsidRPr="00D92323" w:rsidRDefault="00D92323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2AE929BE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Malowanie powierzchni wyłączonych z ruchu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br/>
              <w:t>(znak P21)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DF316D2" w14:textId="3041AEE1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  <w:r w:rsidR="00AB0E0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  <w:r w:rsidR="00FF2BDE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1BF43F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………………….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A0289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………………</w:t>
            </w:r>
          </w:p>
        </w:tc>
      </w:tr>
      <w:tr w:rsidR="00D92323" w:rsidRPr="00D92323" w14:paraId="3F7A0525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BEA66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Utrzymanie oznakowania pionowego</w:t>
            </w:r>
          </w:p>
          <w:p w14:paraId="050C2F2A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Należy wyliczyć ceny całkowite uwzględniające wszystkie elementy niezbędne do wykonania określonych robót łącznie z materiałem </w:t>
            </w: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w tym koszt zakupu  tablic znaków i elementów BRD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( w tym również koszt transportu materiałów do miejsca wbudowania)</w:t>
            </w:r>
          </w:p>
        </w:tc>
      </w:tr>
      <w:tr w:rsidR="00D92323" w:rsidRPr="00D92323" w14:paraId="54D2C7DA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440B2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26B89168" w14:textId="77777777" w:rsidTr="00DC18B1">
        <w:trPr>
          <w:trHeight w:val="435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3549D235" w14:textId="77777777" w:rsidR="00FC0A18" w:rsidRPr="00D92323" w:rsidRDefault="00FC0A18" w:rsidP="00FC0A1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6C121730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Znaki drogowe typ A, B, C i D  - montaż tarczy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D1087C6" w14:textId="449A2A94" w:rsidR="00FC0A18" w:rsidRPr="00D92323" w:rsidRDefault="002264F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E3569C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228EA7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4B11845B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1AF0E1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3BC2A87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Tabliczki drogowe, tarcza znaku typu T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4B829EC" w14:textId="2C00677C" w:rsidR="00FC0A18" w:rsidRPr="00D92323" w:rsidRDefault="002264F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82D3B5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4B6FE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025E5431" w14:textId="77777777" w:rsidTr="00DC18B1">
        <w:trPr>
          <w:trHeight w:val="44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7A0F65C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3BC18C5E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Tablice, tabliczki drogowe, tarcza znaku typu E i F 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B32C7CC" w14:textId="4F724058" w:rsidR="00FC0A18" w:rsidRPr="00D92323" w:rsidRDefault="002264F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62781D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AC55A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0564EB0B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77D0869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5C7F779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Słupki do znaków drogowych z rur ocynkowanych z zabetonowaniem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36D9262" w14:textId="3B989896" w:rsidR="00FC0A18" w:rsidRPr="00D92323" w:rsidRDefault="00F45B9A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2264F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D9580A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74A82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  <w:tr w:rsidR="00D92323" w:rsidRPr="00D92323" w14:paraId="3BB78750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B99C1E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24B0FB56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Demontaż uszkodzonego lub zbędnego słupka do znaku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4A6D71A" w14:textId="10742A4C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="00F45B9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F96D78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D698F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24202DF9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ACECF6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3AF72C89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Demontaż uszkodzonej lub zbędnej tarczy znaku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7744B41" w14:textId="092401AB" w:rsidR="00FC0A18" w:rsidRPr="00D92323" w:rsidRDefault="00F45B9A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377BB0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4EE12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1E17E787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19061A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1AFF265A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Korygowanie położenia tablicy znaku na słupku przez obrócenie i ustawienie w wymaganym położeniu z dokręceniem obejm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96F06A4" w14:textId="2BF8D183" w:rsidR="00FC0A18" w:rsidRPr="00D92323" w:rsidRDefault="00F45B9A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35E8C8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42934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7AEC4616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619E16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9E86768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Prostowanie słupka znaku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3D3F5D1" w14:textId="6BB34539" w:rsidR="00FC0A18" w:rsidRPr="00D92323" w:rsidRDefault="00F45B9A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58A48A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117CC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02DB185B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5549C6D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A5EABFC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Lustro drogowe okrągłe - montaż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CF88FA7" w14:textId="3CBEF7A2" w:rsidR="00FC0A18" w:rsidRPr="00D92323" w:rsidRDefault="00FF2BDE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6ABE0D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DD9CF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69C323DA" w14:textId="77777777" w:rsidTr="00DC18B1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2A421B2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451759B8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Dodatkowe znaki przed przejazdami kolejowymi typ G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BD9B014" w14:textId="066DEB36" w:rsidR="00FC0A18" w:rsidRPr="00D92323" w:rsidRDefault="00F45B9A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  <w:p w14:paraId="5944A6A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9B99DF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0EE1C5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1D712E78" w14:textId="77777777" w:rsidTr="00DC18B1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7E435D0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953BE09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Montaż progów zwalniających (wraz z oznakowaniem 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pionowym)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CAE54FC" w14:textId="4CBA5D2F" w:rsidR="00FC0A18" w:rsidRPr="00D92323" w:rsidRDefault="006E4B3B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5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6FF08C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101CF0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92323" w:rsidRPr="00D92323" w14:paraId="5A0EDDFF" w14:textId="77777777" w:rsidTr="00DC18B1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1A10780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4D9747F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Remont i uzupełnienie barier ochronnych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2556D859" w14:textId="1CC2213E" w:rsidR="00FC0A18" w:rsidRPr="00D92323" w:rsidRDefault="006E4B3B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mb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FB6884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95E8B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C0A18" w:rsidRPr="00D92323" w14:paraId="3BBBCBC6" w14:textId="77777777" w:rsidTr="00DC18B1">
        <w:tc>
          <w:tcPr>
            <w:tcW w:w="836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07676E1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  <w:p w14:paraId="25F6EB6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RAZEM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9F9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3BA172B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</w:tbl>
    <w:p w14:paraId="2E854239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94A4FA3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2DDEC44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56BDD48D" w14:textId="5CF656C5" w:rsidR="00FC0A18" w:rsidRPr="00D92323" w:rsidRDefault="00FC0A18" w:rsidP="00FC0A18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  <w:t xml:space="preserve">                                              …………………………………………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Podpisy osób uprawnionych do składania </w:t>
      </w:r>
    </w:p>
    <w:p w14:paraId="4B901BFC" w14:textId="07CB5A4D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="00980A07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    </w:t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oświadczeń woli w imieniu Wykonawcy</w:t>
      </w:r>
    </w:p>
    <w:p w14:paraId="6C5AED1F" w14:textId="77777777" w:rsidR="000930E2" w:rsidRDefault="00FC0A18" w:rsidP="000930E2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</w:p>
    <w:p w14:paraId="251A494C" w14:textId="293B8B47" w:rsidR="00FC0A18" w:rsidRPr="000930E2" w:rsidRDefault="00FC0A18" w:rsidP="000930E2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miasta i Gminy Wieluń”.</w:t>
      </w:r>
    </w:p>
    <w:p w14:paraId="7C7AABF7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Zadanie nr 1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- „</w:t>
      </w: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Bieżące utrzymanie dróg gminnych we wschodniej części miasta i Gminy Wieluń ”</w:t>
      </w:r>
    </w:p>
    <w:p w14:paraId="09242E40" w14:textId="3FE9B426" w:rsidR="00FC0A18" w:rsidRPr="00D92323" w:rsidRDefault="00FC0A18" w:rsidP="00FC0A1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D9232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     Załącznik nr 1</w:t>
      </w:r>
      <w:r w:rsidR="00C02BA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E</w:t>
      </w:r>
      <w:r w:rsidR="0083398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do S</w:t>
      </w:r>
      <w:r w:rsidRPr="00D9232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WZ</w:t>
      </w:r>
    </w:p>
    <w:p w14:paraId="4C0F091E" w14:textId="77777777" w:rsidR="00FC0A18" w:rsidRPr="00D92323" w:rsidRDefault="00FC0A18" w:rsidP="00FC0A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77DDA2C1" w14:textId="77777777" w:rsidR="00FC0A18" w:rsidRPr="00D92323" w:rsidRDefault="00FC0A18" w:rsidP="00FC0A18">
      <w:pPr>
        <w:widowControl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Pr="00D92323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KOSZTORYS OFERTOWY</w:t>
      </w:r>
    </w:p>
    <w:tbl>
      <w:tblPr>
        <w:tblW w:w="9930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4591"/>
        <w:gridCol w:w="1706"/>
        <w:gridCol w:w="1560"/>
        <w:gridCol w:w="1561"/>
      </w:tblGrid>
      <w:tr w:rsidR="00D92323" w:rsidRPr="00D92323" w14:paraId="629C54E5" w14:textId="77777777" w:rsidTr="00DC18B1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CB9C4A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DBAA60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Nazwa elementu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C7FD5C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Przewidywana ilość do wykonania</w:t>
            </w:r>
          </w:p>
          <w:p w14:paraId="1F37E89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 ciągu miesiąca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EE39BE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Cena jednostkowa brutto (zł)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1216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Wartość brutto (zł)</w:t>
            </w:r>
          </w:p>
          <w:p w14:paraId="23CBF5AB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(3*4)</w:t>
            </w:r>
          </w:p>
        </w:tc>
      </w:tr>
      <w:tr w:rsidR="00D92323" w:rsidRPr="00D92323" w14:paraId="1F5B6805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2271C2B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0148959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</w:tcPr>
          <w:p w14:paraId="589EAB6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14:paraId="5A224C15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DB9B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</w:p>
        </w:tc>
      </w:tr>
      <w:tr w:rsidR="00D92323" w:rsidRPr="00D92323" w14:paraId="2F1E3886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25213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Usuwanie drzew i krzewów znajdujących się w pasie drogowym</w:t>
            </w:r>
          </w:p>
          <w:p w14:paraId="2403569B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Należy wyliczyć ceny całkowite uwzględniające wszystkie elementy niezbędne do wykonania określonych robót (w tym również koszt transportu usuniętych drzew i pni do miejsca ich składowania)</w:t>
            </w:r>
          </w:p>
        </w:tc>
      </w:tr>
      <w:tr w:rsidR="00D92323" w:rsidRPr="00D92323" w14:paraId="6D91A41A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B39B5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Mechaniczne ścinanie drzew z frezowaniem pni</w:t>
            </w:r>
          </w:p>
        </w:tc>
      </w:tr>
      <w:tr w:rsidR="00D92323" w:rsidRPr="00D92323" w14:paraId="73FE5C86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751610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802F1AC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średnica drzew 15-35 cm</w:t>
            </w:r>
          </w:p>
          <w:p w14:paraId="03FE47ED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4D1A0CEA" w14:textId="21B07FF3" w:rsidR="00FC0A18" w:rsidRPr="00D92323" w:rsidRDefault="008107B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B6E413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C92E3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</w:tr>
      <w:tr w:rsidR="00D92323" w:rsidRPr="00D92323" w14:paraId="3FCE36A6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030868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60A4C639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średnica drzew 36-45 cm</w:t>
            </w:r>
          </w:p>
          <w:p w14:paraId="2C555DDD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1FEB163" w14:textId="4C88910A" w:rsidR="00FC0A18" w:rsidRPr="00D92323" w:rsidRDefault="008107B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2E8157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8BF1F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</w:t>
            </w:r>
          </w:p>
        </w:tc>
      </w:tr>
      <w:tr w:rsidR="00D92323" w:rsidRPr="00D92323" w14:paraId="5C354D2A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6513455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2F57D593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średnica drzew 46-55 cm</w:t>
            </w:r>
          </w:p>
          <w:p w14:paraId="57A9405E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317396E" w14:textId="28C9AD87" w:rsidR="00FC0A18" w:rsidRPr="00D92323" w:rsidRDefault="008107B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D02FE49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6E221BD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</w:tr>
      <w:tr w:rsidR="00D92323" w:rsidRPr="00D92323" w14:paraId="0FE8168E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3DE27B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7CA56632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średnica drzew 56-65 cm</w:t>
            </w:r>
          </w:p>
          <w:p w14:paraId="704E9581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1CA741F" w14:textId="5C7F114F" w:rsidR="00FC0A18" w:rsidRPr="00D92323" w:rsidRDefault="008107B2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FC0A18"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szt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ED57F4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F80EBEE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</w:t>
            </w:r>
          </w:p>
        </w:tc>
      </w:tr>
      <w:tr w:rsidR="00D92323" w:rsidRPr="00D92323" w14:paraId="414EAA6A" w14:textId="77777777" w:rsidTr="00DC18B1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5FA42" w14:textId="77777777" w:rsidR="00FC0A18" w:rsidRPr="00D92323" w:rsidRDefault="00FC0A18" w:rsidP="00FC0A18">
            <w:pPr>
              <w:widowControl w:val="0"/>
              <w:spacing w:after="0" w:line="276" w:lineRule="auto"/>
              <w:ind w:left="5" w:right="-7" w:hanging="12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Mechaniczne karczowanie krzewów  </w:t>
            </w:r>
          </w:p>
        </w:tc>
      </w:tr>
      <w:tr w:rsidR="00D92323" w:rsidRPr="00D92323" w14:paraId="112556ED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01EC88B1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6A449C28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karczowanie zagajników i krzewów gęstych 60 % powierzchni 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65278AAA" w14:textId="1146EBDB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="008107B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8FF8E53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F03D59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</w:tr>
      <w:tr w:rsidR="00D92323" w:rsidRPr="00D92323" w14:paraId="22DE0B15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60847280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4297F60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karczowanie zagajników  i krzewów średnich 31-60 % pow.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57086EC6" w14:textId="7E04591E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="008107B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798E872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BE3F294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</w:t>
            </w:r>
          </w:p>
        </w:tc>
      </w:tr>
      <w:tr w:rsidR="00D92323" w:rsidRPr="00D92323" w14:paraId="314A07CE" w14:textId="77777777" w:rsidTr="00DC18B1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14:paraId="3B5BED16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14:paraId="50A33145" w14:textId="77777777" w:rsidR="00FC0A18" w:rsidRPr="00D92323" w:rsidRDefault="00FC0A18" w:rsidP="00FC0A1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karczowanie zagajników  i krzewów rzadkich 10-30 % pow.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1FA5FA76" w14:textId="1847D10E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="008107B2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3D8644E7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30E290F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…........................</w:t>
            </w:r>
          </w:p>
        </w:tc>
      </w:tr>
      <w:tr w:rsidR="00FC0A18" w:rsidRPr="00D92323" w14:paraId="62C973C9" w14:textId="77777777" w:rsidTr="00DC18B1">
        <w:tc>
          <w:tcPr>
            <w:tcW w:w="836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001A3E22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</w:p>
          <w:p w14:paraId="09CE5F18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RAZEM</w:t>
            </w: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2CCCC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4B17955A" w14:textId="77777777" w:rsidR="00FC0A18" w:rsidRPr="00D92323" w:rsidRDefault="00FC0A18" w:rsidP="00FC0A18">
            <w:pPr>
              <w:widowControl w:val="0"/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9232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...........................</w:t>
            </w:r>
          </w:p>
        </w:tc>
      </w:tr>
    </w:tbl>
    <w:p w14:paraId="656BDAE8" w14:textId="77777777" w:rsidR="00FC0A18" w:rsidRPr="00D92323" w:rsidRDefault="00FC0A18" w:rsidP="00FC0A18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75B9DDE7" w14:textId="77777777" w:rsidR="00FC0A18" w:rsidRPr="00D92323" w:rsidRDefault="00FC0A18" w:rsidP="00FC0A18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7682EF22" w14:textId="77777777" w:rsidR="00FC0A18" w:rsidRPr="00D92323" w:rsidRDefault="00FC0A18" w:rsidP="00FC0A18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181CF440" w14:textId="2F0BC628" w:rsidR="00FC0A18" w:rsidRPr="00D92323" w:rsidRDefault="00980A07" w:rsidP="00FD280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 xml:space="preserve">  </w:t>
      </w:r>
      <w:r w:rsidR="00FD2809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 xml:space="preserve">                     </w:t>
      </w:r>
      <w:r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 xml:space="preserve"> </w:t>
      </w:r>
      <w:r w:rsidR="00FD2809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>……..………………………………..</w:t>
      </w:r>
      <w:r w:rsidR="00FC0A18"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="00FC0A18"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  <w:r w:rsidR="00FC0A18" w:rsidRPr="00D92323"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  <w:tab/>
      </w:r>
    </w:p>
    <w:p w14:paraId="29D2E955" w14:textId="77777777" w:rsidR="00FC0A18" w:rsidRPr="00D92323" w:rsidRDefault="00FC0A18" w:rsidP="00FC0A18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1B4E308E" w14:textId="77777777" w:rsidR="00FC0A18" w:rsidRPr="00D92323" w:rsidRDefault="00FC0A18" w:rsidP="00FC0A18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21A986CA" w14:textId="77777777" w:rsidR="00FC0A18" w:rsidRPr="00D92323" w:rsidRDefault="00FC0A18" w:rsidP="00FD280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Podpisy osób uprawnionych do składania </w:t>
      </w:r>
    </w:p>
    <w:p w14:paraId="7FA4A6A1" w14:textId="77777777" w:rsidR="00FC0A18" w:rsidRPr="00D92323" w:rsidRDefault="00FC0A18" w:rsidP="00FD280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9232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     oświadczeń woli w imieniu Wykonawcy</w:t>
      </w:r>
    </w:p>
    <w:p w14:paraId="6A9977FB" w14:textId="77777777" w:rsidR="00FC0A18" w:rsidRPr="00D92323" w:rsidRDefault="00FC0A18" w:rsidP="00FD2809">
      <w:pPr>
        <w:widowControl w:val="0"/>
        <w:spacing w:after="12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1C9CBE03" w14:textId="77777777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4324D29" w14:textId="77777777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1AF70C78" w14:textId="77777777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12A616B0" w14:textId="77777777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08C10F2B" w14:textId="77777777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716FA50F" w14:textId="77777777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631C1261" w14:textId="77777777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46F9FCAA" w14:textId="77777777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7F5ECF09" w14:textId="77777777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73397ED5" w14:textId="77777777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7FC3A73D" w14:textId="77777777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0FF3C4BA" w14:textId="45BDD7FE" w:rsidR="00FC0A18" w:rsidRPr="00D92323" w:rsidRDefault="00FC0A18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1F141201" w14:textId="600364F6" w:rsidR="00687FD6" w:rsidRPr="00D92323" w:rsidRDefault="00687FD6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7D451ED6" w14:textId="77777777" w:rsidR="00687FD6" w:rsidRPr="00D92323" w:rsidRDefault="00687FD6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5275795B" w14:textId="77777777" w:rsidR="00F51B99" w:rsidRDefault="00F51B99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5659ED33" w14:textId="77777777" w:rsidR="00980A07" w:rsidRDefault="00980A07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7EFA4CA5" w14:textId="77777777" w:rsidR="00980A07" w:rsidRDefault="00980A07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42E4D11A" w14:textId="77777777" w:rsidR="00980A07" w:rsidRDefault="00980A07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4E48AC07" w14:textId="77777777" w:rsidR="00980A07" w:rsidRDefault="00980A07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741D1B54" w14:textId="77777777" w:rsidR="00980A07" w:rsidRDefault="00980A07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095F199A" w14:textId="77777777" w:rsidR="00980A07" w:rsidRDefault="00980A07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7E898F9E" w14:textId="77777777" w:rsidR="00980A07" w:rsidRDefault="00980A07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656FFFC5" w14:textId="77777777" w:rsidR="004718B4" w:rsidRDefault="004718B4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5B1B8937" w14:textId="77777777" w:rsidR="000930E2" w:rsidRDefault="000930E2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2ADA49BC" w14:textId="77777777" w:rsidR="000930E2" w:rsidRDefault="000930E2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p w14:paraId="4FD5C10C" w14:textId="77777777" w:rsidR="000930E2" w:rsidRPr="00D92323" w:rsidRDefault="000930E2" w:rsidP="00FC0A18">
      <w:pPr>
        <w:widowControl w:val="0"/>
        <w:spacing w:after="12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ar-SA"/>
        </w:rPr>
      </w:pPr>
    </w:p>
    <w:sectPr w:rsidR="000930E2" w:rsidRPr="00D92323">
      <w:footerReference w:type="default" r:id="rId9"/>
      <w:pgSz w:w="11906" w:h="16838"/>
      <w:pgMar w:top="737" w:right="1134" w:bottom="765" w:left="1134" w:header="0" w:footer="567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63268" w14:textId="77777777" w:rsidR="00976CBF" w:rsidRDefault="00976CBF">
      <w:pPr>
        <w:spacing w:after="0" w:line="240" w:lineRule="auto"/>
      </w:pPr>
      <w:r>
        <w:separator/>
      </w:r>
    </w:p>
  </w:endnote>
  <w:endnote w:type="continuationSeparator" w:id="0">
    <w:p w14:paraId="7F0B8E76" w14:textId="77777777" w:rsidR="00976CBF" w:rsidRDefault="00976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CBEA2" w14:textId="77777777" w:rsidR="00CB4813" w:rsidRDefault="00C4063B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FD2809">
      <w:rPr>
        <w:noProof/>
      </w:rPr>
      <w:t>3</w:t>
    </w:r>
    <w:r>
      <w:fldChar w:fldCharType="end"/>
    </w:r>
  </w:p>
  <w:p w14:paraId="03EA01D4" w14:textId="77777777" w:rsidR="00CB4813" w:rsidRDefault="00CB481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1C166" w14:textId="77777777" w:rsidR="00976CBF" w:rsidRDefault="00976CBF">
      <w:pPr>
        <w:spacing w:after="0" w:line="240" w:lineRule="auto"/>
      </w:pPr>
      <w:r>
        <w:separator/>
      </w:r>
    </w:p>
  </w:footnote>
  <w:footnote w:type="continuationSeparator" w:id="0">
    <w:p w14:paraId="66DF24E6" w14:textId="77777777" w:rsidR="00976CBF" w:rsidRDefault="00976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A8229E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9F609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FE"/>
    <w:multiLevelType w:val="singleLevel"/>
    <w:tmpl w:val="C16E1FEA"/>
    <w:lvl w:ilvl="0">
      <w:numFmt w:val="bullet"/>
      <w:lvlText w:val="*"/>
      <w:lvlJc w:val="left"/>
    </w:lvl>
  </w:abstractNum>
  <w:abstractNum w:abstractNumId="3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5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6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7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  <w:b w:val="0"/>
      </w:rPr>
    </w:lvl>
  </w:abstractNum>
  <w:abstractNum w:abstractNumId="8">
    <w:nsid w:val="00000006"/>
    <w:multiLevelType w:val="singleLevel"/>
    <w:tmpl w:val="00000006"/>
    <w:lvl w:ilvl="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7"/>
    <w:multiLevelType w:val="singleLevel"/>
    <w:tmpl w:val="1D30038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146228A0"/>
    <w:multiLevelType w:val="hybridMultilevel"/>
    <w:tmpl w:val="98F455CC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0F">
      <w:start w:val="1"/>
      <w:numFmt w:val="decimal"/>
      <w:lvlText w:val="%6."/>
      <w:lvlJc w:val="lef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>
    <w:nsid w:val="26F700E8"/>
    <w:multiLevelType w:val="hybridMultilevel"/>
    <w:tmpl w:val="F3B4EB6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3CC4712"/>
    <w:multiLevelType w:val="hybridMultilevel"/>
    <w:tmpl w:val="DC1CB69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303AAE"/>
    <w:multiLevelType w:val="hybridMultilevel"/>
    <w:tmpl w:val="CA2E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C337F"/>
    <w:multiLevelType w:val="hybridMultilevel"/>
    <w:tmpl w:val="AAEEDAB4"/>
    <w:lvl w:ilvl="0" w:tplc="AB544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A10F02"/>
    <w:multiLevelType w:val="hybridMultilevel"/>
    <w:tmpl w:val="0EC86BF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134773"/>
    <w:multiLevelType w:val="hybridMultilevel"/>
    <w:tmpl w:val="7F44E504"/>
    <w:lvl w:ilvl="0" w:tplc="04150017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473AD4"/>
    <w:multiLevelType w:val="hybridMultilevel"/>
    <w:tmpl w:val="391EA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366AE2"/>
    <w:multiLevelType w:val="hybridMultilevel"/>
    <w:tmpl w:val="4350E98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0F223C"/>
    <w:multiLevelType w:val="multilevel"/>
    <w:tmpl w:val="FAC05E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9B8575A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A2B19A6"/>
    <w:multiLevelType w:val="hybridMultilevel"/>
    <w:tmpl w:val="3C34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14"/>
  </w:num>
  <w:num w:numId="11">
    <w:abstractNumId w:val="19"/>
  </w:num>
  <w:num w:numId="12">
    <w:abstractNumId w:val="18"/>
  </w:num>
  <w:num w:numId="13">
    <w:abstractNumId w:val="15"/>
  </w:num>
  <w:num w:numId="14">
    <w:abstractNumId w:val="20"/>
  </w:num>
  <w:num w:numId="15">
    <w:abstractNumId w:val="21"/>
  </w:num>
  <w:num w:numId="16">
    <w:abstractNumId w:val="17"/>
  </w:num>
  <w:num w:numId="17">
    <w:abstractNumId w:val="11"/>
  </w:num>
  <w:num w:numId="18">
    <w:abstractNumId w:val="8"/>
  </w:num>
  <w:num w:numId="19">
    <w:abstractNumId w:val="1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  <w:lvlOverride w:ilvl="0">
      <w:lvl w:ilvl="0">
        <w:start w:val="1"/>
        <w:numFmt w:val="bullet"/>
        <w:lvlText w:val="%1"/>
        <w:legacy w:legacy="1" w:legacySpace="216" w:legacyIndent="0"/>
        <w:lvlJc w:val="left"/>
        <w:rPr>
          <w:rFonts w:ascii="Wingdings 2" w:hAnsi="Wingdings 2" w:hint="default"/>
        </w:rPr>
      </w:lvl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13"/>
    <w:rsid w:val="00021193"/>
    <w:rsid w:val="00073ECF"/>
    <w:rsid w:val="000930E2"/>
    <w:rsid w:val="000B33B5"/>
    <w:rsid w:val="000C6BEF"/>
    <w:rsid w:val="00123AB9"/>
    <w:rsid w:val="0015735F"/>
    <w:rsid w:val="0019540F"/>
    <w:rsid w:val="001A34BC"/>
    <w:rsid w:val="001B2516"/>
    <w:rsid w:val="001D0FFF"/>
    <w:rsid w:val="001E3D34"/>
    <w:rsid w:val="00213E49"/>
    <w:rsid w:val="00216625"/>
    <w:rsid w:val="002264F2"/>
    <w:rsid w:val="00265F7C"/>
    <w:rsid w:val="00286FE9"/>
    <w:rsid w:val="002C10C3"/>
    <w:rsid w:val="002E1604"/>
    <w:rsid w:val="002F395D"/>
    <w:rsid w:val="003227FD"/>
    <w:rsid w:val="00346B81"/>
    <w:rsid w:val="0036648C"/>
    <w:rsid w:val="003C2A6D"/>
    <w:rsid w:val="003F5C4E"/>
    <w:rsid w:val="004206F1"/>
    <w:rsid w:val="00444ED0"/>
    <w:rsid w:val="0045188A"/>
    <w:rsid w:val="00460CA1"/>
    <w:rsid w:val="00463D3A"/>
    <w:rsid w:val="004718B4"/>
    <w:rsid w:val="00477626"/>
    <w:rsid w:val="00483AAE"/>
    <w:rsid w:val="004A6558"/>
    <w:rsid w:val="004C2469"/>
    <w:rsid w:val="00524B90"/>
    <w:rsid w:val="0053151C"/>
    <w:rsid w:val="005436A1"/>
    <w:rsid w:val="00573356"/>
    <w:rsid w:val="005E25EA"/>
    <w:rsid w:val="00602353"/>
    <w:rsid w:val="006272D7"/>
    <w:rsid w:val="00637819"/>
    <w:rsid w:val="00637C05"/>
    <w:rsid w:val="006664B9"/>
    <w:rsid w:val="00672C8A"/>
    <w:rsid w:val="00687FD6"/>
    <w:rsid w:val="006A1475"/>
    <w:rsid w:val="006B0000"/>
    <w:rsid w:val="006D35D6"/>
    <w:rsid w:val="006D3B81"/>
    <w:rsid w:val="006E3E8B"/>
    <w:rsid w:val="006E4B3B"/>
    <w:rsid w:val="00776277"/>
    <w:rsid w:val="007A19E9"/>
    <w:rsid w:val="007C26B1"/>
    <w:rsid w:val="008107B2"/>
    <w:rsid w:val="00825F3F"/>
    <w:rsid w:val="00827543"/>
    <w:rsid w:val="0083398A"/>
    <w:rsid w:val="00853B49"/>
    <w:rsid w:val="00864107"/>
    <w:rsid w:val="008725CD"/>
    <w:rsid w:val="0088220B"/>
    <w:rsid w:val="00890060"/>
    <w:rsid w:val="008A75D2"/>
    <w:rsid w:val="008D63CA"/>
    <w:rsid w:val="008F7EFF"/>
    <w:rsid w:val="00900207"/>
    <w:rsid w:val="00904EA1"/>
    <w:rsid w:val="00927CE3"/>
    <w:rsid w:val="00947B12"/>
    <w:rsid w:val="00947E53"/>
    <w:rsid w:val="00976CBF"/>
    <w:rsid w:val="00980A07"/>
    <w:rsid w:val="00992B56"/>
    <w:rsid w:val="009C7207"/>
    <w:rsid w:val="009F5DEA"/>
    <w:rsid w:val="00A24E41"/>
    <w:rsid w:val="00A3003D"/>
    <w:rsid w:val="00AB0E01"/>
    <w:rsid w:val="00AC555D"/>
    <w:rsid w:val="00B026BB"/>
    <w:rsid w:val="00B24E3D"/>
    <w:rsid w:val="00B42792"/>
    <w:rsid w:val="00B65F06"/>
    <w:rsid w:val="00B838B9"/>
    <w:rsid w:val="00BA06A3"/>
    <w:rsid w:val="00BB56C2"/>
    <w:rsid w:val="00BF3544"/>
    <w:rsid w:val="00C00C65"/>
    <w:rsid w:val="00C02BAC"/>
    <w:rsid w:val="00C25035"/>
    <w:rsid w:val="00C30C4F"/>
    <w:rsid w:val="00C4063B"/>
    <w:rsid w:val="00C70D33"/>
    <w:rsid w:val="00C74B7A"/>
    <w:rsid w:val="00C91226"/>
    <w:rsid w:val="00C9179E"/>
    <w:rsid w:val="00CA34D4"/>
    <w:rsid w:val="00CB4813"/>
    <w:rsid w:val="00CD4DD5"/>
    <w:rsid w:val="00CE2FE9"/>
    <w:rsid w:val="00CE7116"/>
    <w:rsid w:val="00CE7E52"/>
    <w:rsid w:val="00D208B9"/>
    <w:rsid w:val="00D92323"/>
    <w:rsid w:val="00DA70BD"/>
    <w:rsid w:val="00DB7E1A"/>
    <w:rsid w:val="00E04C59"/>
    <w:rsid w:val="00E2404B"/>
    <w:rsid w:val="00E43D72"/>
    <w:rsid w:val="00E6076B"/>
    <w:rsid w:val="00E747CD"/>
    <w:rsid w:val="00E97990"/>
    <w:rsid w:val="00EC27D0"/>
    <w:rsid w:val="00EC5CFC"/>
    <w:rsid w:val="00F02CA9"/>
    <w:rsid w:val="00F113C4"/>
    <w:rsid w:val="00F45B9A"/>
    <w:rsid w:val="00F51B99"/>
    <w:rsid w:val="00F84B87"/>
    <w:rsid w:val="00F84CE2"/>
    <w:rsid w:val="00FA661C"/>
    <w:rsid w:val="00FC0A18"/>
    <w:rsid w:val="00FC2859"/>
    <w:rsid w:val="00FD2809"/>
    <w:rsid w:val="00FE7A93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32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uiPriority="0"/>
    <w:lsdException w:name="caption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Number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913606"/>
    <w:pPr>
      <w:keepNext/>
      <w:tabs>
        <w:tab w:val="left" w:pos="432"/>
      </w:tabs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13606"/>
    <w:pPr>
      <w:keepNext/>
      <w:tabs>
        <w:tab w:val="left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913606"/>
    <w:pPr>
      <w:widowControl w:val="0"/>
      <w:tabs>
        <w:tab w:val="left" w:pos="1584"/>
      </w:tabs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913606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913606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qFormat/>
    <w:rsid w:val="00913606"/>
    <w:rPr>
      <w:rFonts w:ascii="Cambria" w:eastAsia="Times New Roman" w:hAnsi="Cambria" w:cs="Cambria"/>
      <w:kern w:val="2"/>
      <w:lang w:eastAsia="zh-CN"/>
    </w:rPr>
  </w:style>
  <w:style w:type="character" w:customStyle="1" w:styleId="WW8Num1z0">
    <w:name w:val="WW8Num1z0"/>
    <w:qFormat/>
    <w:rsid w:val="00913606"/>
  </w:style>
  <w:style w:type="character" w:customStyle="1" w:styleId="WW8Num2z0">
    <w:name w:val="WW8Num2z0"/>
    <w:qFormat/>
    <w:rsid w:val="00913606"/>
    <w:rPr>
      <w:rFonts w:ascii="Thorndale" w:hAnsi="Thorndale" w:cs="Thorndale"/>
    </w:rPr>
  </w:style>
  <w:style w:type="character" w:customStyle="1" w:styleId="WW8Num3z0">
    <w:name w:val="WW8Num3z0"/>
    <w:qFormat/>
    <w:rsid w:val="00913606"/>
    <w:rPr>
      <w:rFonts w:ascii="Thorndale" w:hAnsi="Thorndale" w:cs="Thorndale"/>
    </w:rPr>
  </w:style>
  <w:style w:type="character" w:customStyle="1" w:styleId="WW8Num4z0">
    <w:name w:val="WW8Num4z0"/>
    <w:qFormat/>
    <w:rsid w:val="00913606"/>
    <w:rPr>
      <w:rFonts w:ascii="Thorndale" w:hAnsi="Thorndale" w:cs="Thorndale"/>
    </w:rPr>
  </w:style>
  <w:style w:type="character" w:customStyle="1" w:styleId="WW8Num5z0">
    <w:name w:val="WW8Num5z0"/>
    <w:qFormat/>
    <w:rsid w:val="00913606"/>
    <w:rPr>
      <w:rFonts w:ascii="Thorndale" w:hAnsi="Thorndale" w:cs="Thorndale"/>
      <w:b w:val="0"/>
    </w:rPr>
  </w:style>
  <w:style w:type="character" w:customStyle="1" w:styleId="WW8Num6z0">
    <w:name w:val="WW8Num6z0"/>
    <w:qFormat/>
    <w:rsid w:val="00913606"/>
    <w:rPr>
      <w:rFonts w:ascii="Symbol" w:hAnsi="Symbol" w:cs="Symbol"/>
    </w:rPr>
  </w:style>
  <w:style w:type="character" w:customStyle="1" w:styleId="WW8Num7z0">
    <w:name w:val="WW8Num7z0"/>
    <w:qFormat/>
    <w:rsid w:val="00913606"/>
    <w:rPr>
      <w:rFonts w:ascii="Symbol" w:hAnsi="Symbol" w:cs="Symbol"/>
    </w:rPr>
  </w:style>
  <w:style w:type="character" w:customStyle="1" w:styleId="WW8Num8z0">
    <w:name w:val="WW8Num8z0"/>
    <w:qFormat/>
    <w:rsid w:val="00913606"/>
  </w:style>
  <w:style w:type="character" w:customStyle="1" w:styleId="WW8Num8z1">
    <w:name w:val="WW8Num8z1"/>
    <w:qFormat/>
    <w:rsid w:val="00913606"/>
  </w:style>
  <w:style w:type="character" w:customStyle="1" w:styleId="WW8Num8z2">
    <w:name w:val="WW8Num8z2"/>
    <w:qFormat/>
    <w:rsid w:val="00913606"/>
  </w:style>
  <w:style w:type="character" w:customStyle="1" w:styleId="WW8Num8z3">
    <w:name w:val="WW8Num8z3"/>
    <w:qFormat/>
    <w:rsid w:val="00913606"/>
  </w:style>
  <w:style w:type="character" w:customStyle="1" w:styleId="WW8Num8z4">
    <w:name w:val="WW8Num8z4"/>
    <w:qFormat/>
    <w:rsid w:val="00913606"/>
  </w:style>
  <w:style w:type="character" w:customStyle="1" w:styleId="WW8Num8z5">
    <w:name w:val="WW8Num8z5"/>
    <w:qFormat/>
    <w:rsid w:val="00913606"/>
  </w:style>
  <w:style w:type="character" w:customStyle="1" w:styleId="WW8Num8z6">
    <w:name w:val="WW8Num8z6"/>
    <w:qFormat/>
    <w:rsid w:val="00913606"/>
  </w:style>
  <w:style w:type="character" w:customStyle="1" w:styleId="WW8Num8z7">
    <w:name w:val="WW8Num8z7"/>
    <w:qFormat/>
    <w:rsid w:val="00913606"/>
  </w:style>
  <w:style w:type="character" w:customStyle="1" w:styleId="WW8Num8z8">
    <w:name w:val="WW8Num8z8"/>
    <w:qFormat/>
    <w:rsid w:val="00913606"/>
  </w:style>
  <w:style w:type="character" w:customStyle="1" w:styleId="WW8Num9z0">
    <w:name w:val="WW8Num9z0"/>
    <w:qFormat/>
    <w:rsid w:val="00913606"/>
  </w:style>
  <w:style w:type="character" w:customStyle="1" w:styleId="WW8Num9z1">
    <w:name w:val="WW8Num9z1"/>
    <w:qFormat/>
    <w:rsid w:val="00913606"/>
    <w:rPr>
      <w:b/>
    </w:rPr>
  </w:style>
  <w:style w:type="character" w:customStyle="1" w:styleId="WW8Num10z0">
    <w:name w:val="WW8Num10z0"/>
    <w:qFormat/>
    <w:rsid w:val="00913606"/>
  </w:style>
  <w:style w:type="character" w:customStyle="1" w:styleId="WW8Num10z1">
    <w:name w:val="WW8Num10z1"/>
    <w:qFormat/>
    <w:rsid w:val="00913606"/>
  </w:style>
  <w:style w:type="character" w:customStyle="1" w:styleId="WW8Num10z2">
    <w:name w:val="WW8Num10z2"/>
    <w:qFormat/>
    <w:rsid w:val="00913606"/>
  </w:style>
  <w:style w:type="character" w:customStyle="1" w:styleId="WW8Num10z3">
    <w:name w:val="WW8Num10z3"/>
    <w:qFormat/>
    <w:rsid w:val="00913606"/>
  </w:style>
  <w:style w:type="character" w:customStyle="1" w:styleId="WW8Num10z4">
    <w:name w:val="WW8Num10z4"/>
    <w:qFormat/>
    <w:rsid w:val="00913606"/>
  </w:style>
  <w:style w:type="character" w:customStyle="1" w:styleId="WW8Num10z5">
    <w:name w:val="WW8Num10z5"/>
    <w:qFormat/>
    <w:rsid w:val="00913606"/>
  </w:style>
  <w:style w:type="character" w:customStyle="1" w:styleId="WW8Num10z6">
    <w:name w:val="WW8Num10z6"/>
    <w:qFormat/>
    <w:rsid w:val="00913606"/>
  </w:style>
  <w:style w:type="character" w:customStyle="1" w:styleId="WW8Num10z7">
    <w:name w:val="WW8Num10z7"/>
    <w:qFormat/>
    <w:rsid w:val="00913606"/>
  </w:style>
  <w:style w:type="character" w:customStyle="1" w:styleId="WW8Num10z8">
    <w:name w:val="WW8Num10z8"/>
    <w:qFormat/>
    <w:rsid w:val="00913606"/>
  </w:style>
  <w:style w:type="character" w:customStyle="1" w:styleId="WW8Num11z0">
    <w:name w:val="WW8Num11z0"/>
    <w:qFormat/>
    <w:rsid w:val="00913606"/>
  </w:style>
  <w:style w:type="character" w:customStyle="1" w:styleId="WW8Num11z1">
    <w:name w:val="WW8Num11z1"/>
    <w:qFormat/>
    <w:rsid w:val="00913606"/>
  </w:style>
  <w:style w:type="character" w:customStyle="1" w:styleId="WW8Num11z2">
    <w:name w:val="WW8Num11z2"/>
    <w:qFormat/>
    <w:rsid w:val="00913606"/>
  </w:style>
  <w:style w:type="character" w:customStyle="1" w:styleId="WW8Num11z3">
    <w:name w:val="WW8Num11z3"/>
    <w:qFormat/>
    <w:rsid w:val="00913606"/>
  </w:style>
  <w:style w:type="character" w:customStyle="1" w:styleId="WW8Num11z4">
    <w:name w:val="WW8Num11z4"/>
    <w:qFormat/>
    <w:rsid w:val="00913606"/>
  </w:style>
  <w:style w:type="character" w:customStyle="1" w:styleId="WW8Num11z5">
    <w:name w:val="WW8Num11z5"/>
    <w:qFormat/>
    <w:rsid w:val="00913606"/>
  </w:style>
  <w:style w:type="character" w:customStyle="1" w:styleId="WW8Num11z6">
    <w:name w:val="WW8Num11z6"/>
    <w:qFormat/>
    <w:rsid w:val="00913606"/>
  </w:style>
  <w:style w:type="character" w:customStyle="1" w:styleId="WW8Num11z7">
    <w:name w:val="WW8Num11z7"/>
    <w:qFormat/>
    <w:rsid w:val="00913606"/>
  </w:style>
  <w:style w:type="character" w:customStyle="1" w:styleId="WW8Num11z8">
    <w:name w:val="WW8Num11z8"/>
    <w:qFormat/>
    <w:rsid w:val="00913606"/>
  </w:style>
  <w:style w:type="character" w:customStyle="1" w:styleId="WW8Num12z0">
    <w:name w:val="WW8Num12z0"/>
    <w:qFormat/>
    <w:rsid w:val="00913606"/>
  </w:style>
  <w:style w:type="character" w:customStyle="1" w:styleId="WW8Num12z1">
    <w:name w:val="WW8Num12z1"/>
    <w:qFormat/>
    <w:rsid w:val="00913606"/>
  </w:style>
  <w:style w:type="character" w:customStyle="1" w:styleId="WW8Num12z2">
    <w:name w:val="WW8Num12z2"/>
    <w:qFormat/>
    <w:rsid w:val="00913606"/>
  </w:style>
  <w:style w:type="character" w:customStyle="1" w:styleId="WW8Num12z3">
    <w:name w:val="WW8Num12z3"/>
    <w:qFormat/>
    <w:rsid w:val="00913606"/>
  </w:style>
  <w:style w:type="character" w:customStyle="1" w:styleId="WW8Num12z4">
    <w:name w:val="WW8Num12z4"/>
    <w:qFormat/>
    <w:rsid w:val="00913606"/>
  </w:style>
  <w:style w:type="character" w:customStyle="1" w:styleId="WW8Num12z5">
    <w:name w:val="WW8Num12z5"/>
    <w:qFormat/>
    <w:rsid w:val="00913606"/>
  </w:style>
  <w:style w:type="character" w:customStyle="1" w:styleId="WW8Num12z6">
    <w:name w:val="WW8Num12z6"/>
    <w:qFormat/>
    <w:rsid w:val="00913606"/>
  </w:style>
  <w:style w:type="character" w:customStyle="1" w:styleId="WW8Num12z7">
    <w:name w:val="WW8Num12z7"/>
    <w:qFormat/>
    <w:rsid w:val="00913606"/>
  </w:style>
  <w:style w:type="character" w:customStyle="1" w:styleId="WW8Num12z8">
    <w:name w:val="WW8Num12z8"/>
    <w:qFormat/>
    <w:rsid w:val="00913606"/>
  </w:style>
  <w:style w:type="character" w:customStyle="1" w:styleId="WW8Num13z0">
    <w:name w:val="WW8Num13z0"/>
    <w:qFormat/>
    <w:rsid w:val="00913606"/>
  </w:style>
  <w:style w:type="character" w:customStyle="1" w:styleId="WW8Num13z1">
    <w:name w:val="WW8Num13z1"/>
    <w:qFormat/>
    <w:rsid w:val="00913606"/>
  </w:style>
  <w:style w:type="character" w:customStyle="1" w:styleId="WW8Num13z2">
    <w:name w:val="WW8Num13z2"/>
    <w:qFormat/>
    <w:rsid w:val="00913606"/>
  </w:style>
  <w:style w:type="character" w:customStyle="1" w:styleId="WW8Num13z3">
    <w:name w:val="WW8Num13z3"/>
    <w:qFormat/>
    <w:rsid w:val="00913606"/>
  </w:style>
  <w:style w:type="character" w:customStyle="1" w:styleId="WW8Num13z4">
    <w:name w:val="WW8Num13z4"/>
    <w:qFormat/>
    <w:rsid w:val="00913606"/>
  </w:style>
  <w:style w:type="character" w:customStyle="1" w:styleId="WW8Num13z5">
    <w:name w:val="WW8Num13z5"/>
    <w:qFormat/>
    <w:rsid w:val="00913606"/>
  </w:style>
  <w:style w:type="character" w:customStyle="1" w:styleId="WW8Num13z6">
    <w:name w:val="WW8Num13z6"/>
    <w:qFormat/>
    <w:rsid w:val="00913606"/>
  </w:style>
  <w:style w:type="character" w:customStyle="1" w:styleId="WW8Num13z7">
    <w:name w:val="WW8Num13z7"/>
    <w:qFormat/>
    <w:rsid w:val="00913606"/>
  </w:style>
  <w:style w:type="character" w:customStyle="1" w:styleId="WW8Num13z8">
    <w:name w:val="WW8Num13z8"/>
    <w:qFormat/>
    <w:rsid w:val="00913606"/>
  </w:style>
  <w:style w:type="character" w:customStyle="1" w:styleId="WW8Num14z0">
    <w:name w:val="WW8Num14z0"/>
    <w:qFormat/>
    <w:rsid w:val="00913606"/>
  </w:style>
  <w:style w:type="character" w:customStyle="1" w:styleId="WW8Num14z1">
    <w:name w:val="WW8Num14z1"/>
    <w:qFormat/>
    <w:rsid w:val="00913606"/>
    <w:rPr>
      <w:rFonts w:ascii="Calibri" w:eastAsia="Times New Roman" w:hAnsi="Calibri" w:cs="Times New Roman"/>
    </w:rPr>
  </w:style>
  <w:style w:type="character" w:customStyle="1" w:styleId="WW8Num14z2">
    <w:name w:val="WW8Num14z2"/>
    <w:qFormat/>
    <w:rsid w:val="00913606"/>
  </w:style>
  <w:style w:type="character" w:customStyle="1" w:styleId="WW8Num14z3">
    <w:name w:val="WW8Num14z3"/>
    <w:qFormat/>
    <w:rsid w:val="00913606"/>
  </w:style>
  <w:style w:type="character" w:customStyle="1" w:styleId="WW8Num14z4">
    <w:name w:val="WW8Num14z4"/>
    <w:qFormat/>
    <w:rsid w:val="00913606"/>
  </w:style>
  <w:style w:type="character" w:customStyle="1" w:styleId="WW8Num14z5">
    <w:name w:val="WW8Num14z5"/>
    <w:qFormat/>
    <w:rsid w:val="00913606"/>
  </w:style>
  <w:style w:type="character" w:customStyle="1" w:styleId="WW8Num14z6">
    <w:name w:val="WW8Num14z6"/>
    <w:qFormat/>
    <w:rsid w:val="00913606"/>
  </w:style>
  <w:style w:type="character" w:customStyle="1" w:styleId="WW8Num14z7">
    <w:name w:val="WW8Num14z7"/>
    <w:qFormat/>
    <w:rsid w:val="00913606"/>
  </w:style>
  <w:style w:type="character" w:customStyle="1" w:styleId="WW8Num14z8">
    <w:name w:val="WW8Num14z8"/>
    <w:qFormat/>
    <w:rsid w:val="00913606"/>
  </w:style>
  <w:style w:type="character" w:customStyle="1" w:styleId="WW8Num15z0">
    <w:name w:val="WW8Num15z0"/>
    <w:qFormat/>
    <w:rsid w:val="00913606"/>
  </w:style>
  <w:style w:type="character" w:customStyle="1" w:styleId="WW8Num15z1">
    <w:name w:val="WW8Num15z1"/>
    <w:qFormat/>
    <w:rsid w:val="00913606"/>
  </w:style>
  <w:style w:type="character" w:customStyle="1" w:styleId="WW8Num15z2">
    <w:name w:val="WW8Num15z2"/>
    <w:qFormat/>
    <w:rsid w:val="00913606"/>
  </w:style>
  <w:style w:type="character" w:customStyle="1" w:styleId="WW8Num15z3">
    <w:name w:val="WW8Num15z3"/>
    <w:qFormat/>
    <w:rsid w:val="00913606"/>
  </w:style>
  <w:style w:type="character" w:customStyle="1" w:styleId="WW8Num15z4">
    <w:name w:val="WW8Num15z4"/>
    <w:qFormat/>
    <w:rsid w:val="00913606"/>
  </w:style>
  <w:style w:type="character" w:customStyle="1" w:styleId="WW8Num15z5">
    <w:name w:val="WW8Num15z5"/>
    <w:qFormat/>
    <w:rsid w:val="00913606"/>
  </w:style>
  <w:style w:type="character" w:customStyle="1" w:styleId="WW8Num15z6">
    <w:name w:val="WW8Num15z6"/>
    <w:qFormat/>
    <w:rsid w:val="00913606"/>
  </w:style>
  <w:style w:type="character" w:customStyle="1" w:styleId="WW8Num15z7">
    <w:name w:val="WW8Num15z7"/>
    <w:qFormat/>
    <w:rsid w:val="00913606"/>
  </w:style>
  <w:style w:type="character" w:customStyle="1" w:styleId="WW8Num15z8">
    <w:name w:val="WW8Num15z8"/>
    <w:qFormat/>
    <w:rsid w:val="00913606"/>
  </w:style>
  <w:style w:type="character" w:customStyle="1" w:styleId="WW8Num16z0">
    <w:name w:val="WW8Num16z0"/>
    <w:qFormat/>
    <w:rsid w:val="00913606"/>
  </w:style>
  <w:style w:type="character" w:customStyle="1" w:styleId="WW8Num16z1">
    <w:name w:val="WW8Num16z1"/>
    <w:qFormat/>
    <w:rsid w:val="00913606"/>
  </w:style>
  <w:style w:type="character" w:customStyle="1" w:styleId="WW8Num16z2">
    <w:name w:val="WW8Num16z2"/>
    <w:qFormat/>
    <w:rsid w:val="00913606"/>
  </w:style>
  <w:style w:type="character" w:customStyle="1" w:styleId="WW8Num16z3">
    <w:name w:val="WW8Num16z3"/>
    <w:qFormat/>
    <w:rsid w:val="00913606"/>
  </w:style>
  <w:style w:type="character" w:customStyle="1" w:styleId="WW8Num16z4">
    <w:name w:val="WW8Num16z4"/>
    <w:qFormat/>
    <w:rsid w:val="00913606"/>
  </w:style>
  <w:style w:type="character" w:customStyle="1" w:styleId="WW8Num16z5">
    <w:name w:val="WW8Num16z5"/>
    <w:qFormat/>
    <w:rsid w:val="00913606"/>
  </w:style>
  <w:style w:type="character" w:customStyle="1" w:styleId="WW8Num16z6">
    <w:name w:val="WW8Num16z6"/>
    <w:qFormat/>
    <w:rsid w:val="00913606"/>
  </w:style>
  <w:style w:type="character" w:customStyle="1" w:styleId="WW8Num16z7">
    <w:name w:val="WW8Num16z7"/>
    <w:qFormat/>
    <w:rsid w:val="00913606"/>
  </w:style>
  <w:style w:type="character" w:customStyle="1" w:styleId="WW8Num16z8">
    <w:name w:val="WW8Num16z8"/>
    <w:qFormat/>
    <w:rsid w:val="00913606"/>
  </w:style>
  <w:style w:type="character" w:customStyle="1" w:styleId="WW8Num17z0">
    <w:name w:val="WW8Num17z0"/>
    <w:qFormat/>
    <w:rsid w:val="00913606"/>
  </w:style>
  <w:style w:type="character" w:customStyle="1" w:styleId="WW8Num17z1">
    <w:name w:val="WW8Num17z1"/>
    <w:qFormat/>
    <w:rsid w:val="00913606"/>
  </w:style>
  <w:style w:type="character" w:customStyle="1" w:styleId="WW8Num17z2">
    <w:name w:val="WW8Num17z2"/>
    <w:qFormat/>
    <w:rsid w:val="00913606"/>
  </w:style>
  <w:style w:type="character" w:customStyle="1" w:styleId="WW8Num17z3">
    <w:name w:val="WW8Num17z3"/>
    <w:qFormat/>
    <w:rsid w:val="00913606"/>
  </w:style>
  <w:style w:type="character" w:customStyle="1" w:styleId="WW8Num17z4">
    <w:name w:val="WW8Num17z4"/>
    <w:qFormat/>
    <w:rsid w:val="00913606"/>
  </w:style>
  <w:style w:type="character" w:customStyle="1" w:styleId="WW8Num17z5">
    <w:name w:val="WW8Num17z5"/>
    <w:qFormat/>
    <w:rsid w:val="00913606"/>
  </w:style>
  <w:style w:type="character" w:customStyle="1" w:styleId="WW8Num17z6">
    <w:name w:val="WW8Num17z6"/>
    <w:qFormat/>
    <w:rsid w:val="00913606"/>
  </w:style>
  <w:style w:type="character" w:customStyle="1" w:styleId="WW8Num17z7">
    <w:name w:val="WW8Num17z7"/>
    <w:qFormat/>
    <w:rsid w:val="00913606"/>
  </w:style>
  <w:style w:type="character" w:customStyle="1" w:styleId="WW8Num17z8">
    <w:name w:val="WW8Num17z8"/>
    <w:qFormat/>
    <w:rsid w:val="00913606"/>
  </w:style>
  <w:style w:type="character" w:customStyle="1" w:styleId="WW8Num18z0">
    <w:name w:val="WW8Num18z0"/>
    <w:qFormat/>
    <w:rsid w:val="00913606"/>
    <w:rPr>
      <w:rFonts w:ascii="Symbol" w:hAnsi="Symbol" w:cs="Symbol"/>
    </w:rPr>
  </w:style>
  <w:style w:type="character" w:customStyle="1" w:styleId="WW8Num18z1">
    <w:name w:val="WW8Num18z1"/>
    <w:qFormat/>
    <w:rsid w:val="00913606"/>
    <w:rPr>
      <w:rFonts w:ascii="Courier New" w:hAnsi="Courier New" w:cs="Courier New"/>
    </w:rPr>
  </w:style>
  <w:style w:type="character" w:customStyle="1" w:styleId="WW8Num18z2">
    <w:name w:val="WW8Num18z2"/>
    <w:qFormat/>
    <w:rsid w:val="00913606"/>
    <w:rPr>
      <w:rFonts w:ascii="Wingdings" w:hAnsi="Wingdings" w:cs="Wingdings"/>
    </w:rPr>
  </w:style>
  <w:style w:type="character" w:customStyle="1" w:styleId="WW8NumSt11z0">
    <w:name w:val="WW8NumSt11z0"/>
    <w:qFormat/>
    <w:rsid w:val="00913606"/>
    <w:rPr>
      <w:rFonts w:ascii="Wingdings 2" w:hAnsi="Wingdings 2" w:cs="Wingdings 2"/>
    </w:rPr>
  </w:style>
  <w:style w:type="character" w:customStyle="1" w:styleId="Domylnaczcionkaakapitu3">
    <w:name w:val="Domyślna czcionka akapitu3"/>
    <w:qFormat/>
    <w:rsid w:val="00913606"/>
  </w:style>
  <w:style w:type="character" w:customStyle="1" w:styleId="Absatz-Standardschriftart">
    <w:name w:val="Absatz-Standardschriftart"/>
    <w:qFormat/>
    <w:rsid w:val="00913606"/>
  </w:style>
  <w:style w:type="character" w:customStyle="1" w:styleId="WW-Absatz-Standardschriftart">
    <w:name w:val="WW-Absatz-Standardschriftart"/>
    <w:qFormat/>
    <w:rsid w:val="00913606"/>
  </w:style>
  <w:style w:type="character" w:customStyle="1" w:styleId="Domylnaczcionkaakapitu2">
    <w:name w:val="Domyślna czcionka akapitu2"/>
    <w:qFormat/>
    <w:rsid w:val="00913606"/>
  </w:style>
  <w:style w:type="character" w:customStyle="1" w:styleId="WW-Absatz-Standardschriftart1">
    <w:name w:val="WW-Absatz-Standardschriftart1"/>
    <w:qFormat/>
    <w:rsid w:val="00913606"/>
  </w:style>
  <w:style w:type="character" w:customStyle="1" w:styleId="WW-Absatz-Standardschriftart11">
    <w:name w:val="WW-Absatz-Standardschriftart11"/>
    <w:qFormat/>
    <w:rsid w:val="00913606"/>
  </w:style>
  <w:style w:type="character" w:customStyle="1" w:styleId="WW-Absatz-Standardschriftart111">
    <w:name w:val="WW-Absatz-Standardschriftart111"/>
    <w:qFormat/>
    <w:rsid w:val="00913606"/>
  </w:style>
  <w:style w:type="character" w:customStyle="1" w:styleId="WW8NumSt1z0">
    <w:name w:val="WW8NumSt1z0"/>
    <w:qFormat/>
    <w:rsid w:val="00913606"/>
    <w:rPr>
      <w:rFonts w:ascii="Thorndale" w:hAnsi="Thorndale" w:cs="Thorndale"/>
    </w:rPr>
  </w:style>
  <w:style w:type="character" w:customStyle="1" w:styleId="WW8NumSt2z0">
    <w:name w:val="WW8NumSt2z0"/>
    <w:qFormat/>
    <w:rsid w:val="00913606"/>
    <w:rPr>
      <w:rFonts w:ascii="Thorndale" w:hAnsi="Thorndale" w:cs="Thorndale"/>
    </w:rPr>
  </w:style>
  <w:style w:type="character" w:customStyle="1" w:styleId="WW8NumSt3z0">
    <w:name w:val="WW8NumSt3z0"/>
    <w:qFormat/>
    <w:rsid w:val="00913606"/>
    <w:rPr>
      <w:rFonts w:ascii="Thorndale" w:hAnsi="Thorndale" w:cs="Thorndale"/>
    </w:rPr>
  </w:style>
  <w:style w:type="character" w:customStyle="1" w:styleId="WW8NumSt4z0">
    <w:name w:val="WW8NumSt4z0"/>
    <w:qFormat/>
    <w:rsid w:val="00913606"/>
    <w:rPr>
      <w:rFonts w:ascii="Thorndale" w:hAnsi="Thorndale" w:cs="Thorndale"/>
    </w:rPr>
  </w:style>
  <w:style w:type="character" w:customStyle="1" w:styleId="WW8NumSt5z0">
    <w:name w:val="WW8NumSt5z0"/>
    <w:qFormat/>
    <w:rsid w:val="00913606"/>
    <w:rPr>
      <w:rFonts w:ascii="Symbol" w:hAnsi="Symbol" w:cs="Symbol"/>
    </w:rPr>
  </w:style>
  <w:style w:type="character" w:customStyle="1" w:styleId="WW8NumSt6z0">
    <w:name w:val="WW8NumSt6z0"/>
    <w:qFormat/>
    <w:rsid w:val="00913606"/>
    <w:rPr>
      <w:rFonts w:ascii="Symbol" w:hAnsi="Symbol" w:cs="Symbol"/>
    </w:rPr>
  </w:style>
  <w:style w:type="character" w:customStyle="1" w:styleId="WW8NumSt7z0">
    <w:name w:val="WW8NumSt7z0"/>
    <w:qFormat/>
    <w:rsid w:val="00913606"/>
    <w:rPr>
      <w:rFonts w:ascii="Symbol" w:hAnsi="Symbol" w:cs="Symbol"/>
    </w:rPr>
  </w:style>
  <w:style w:type="character" w:customStyle="1" w:styleId="WW8NumSt8z0">
    <w:name w:val="WW8NumSt8z0"/>
    <w:qFormat/>
    <w:rsid w:val="00913606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913606"/>
  </w:style>
  <w:style w:type="character" w:customStyle="1" w:styleId="Domylnaczcionkaakapitu10">
    <w:name w:val="Domy?lna czcionka akapitu1"/>
    <w:qFormat/>
    <w:rsid w:val="00913606"/>
  </w:style>
  <w:style w:type="character" w:customStyle="1" w:styleId="Znakiprzypiswdolnych">
    <w:name w:val="Znaki przypisów dolnych"/>
    <w:qFormat/>
    <w:rsid w:val="00913606"/>
    <w:rPr>
      <w:vertAlign w:val="superscript"/>
    </w:rPr>
  </w:style>
  <w:style w:type="character" w:customStyle="1" w:styleId="Symbolewypunktowania">
    <w:name w:val="Symbole wypunktowania"/>
    <w:qFormat/>
    <w:rsid w:val="00913606"/>
    <w:rPr>
      <w:rFonts w:ascii="StarSymbol" w:eastAsia="StarSymbol" w:hAnsi="StarSymbol" w:cs="StarSymbol"/>
      <w:sz w:val="18"/>
    </w:rPr>
  </w:style>
  <w:style w:type="character" w:customStyle="1" w:styleId="Znakinumeracji">
    <w:name w:val="Znaki numeracji"/>
    <w:qFormat/>
    <w:rsid w:val="00913606"/>
  </w:style>
  <w:style w:type="character" w:customStyle="1" w:styleId="czeinternetowe">
    <w:name w:val="Łącze internetowe"/>
    <w:rsid w:val="00913606"/>
    <w:rPr>
      <w:color w:val="0000FF"/>
      <w:u w:val="single"/>
    </w:rPr>
  </w:style>
  <w:style w:type="character" w:styleId="Numerstrony">
    <w:name w:val="page number"/>
    <w:basedOn w:val="Domylnaczcionkaakapitu1"/>
    <w:qFormat/>
    <w:rsid w:val="00913606"/>
  </w:style>
  <w:style w:type="character" w:customStyle="1" w:styleId="Odwoaniedokomentarza1">
    <w:name w:val="Odwołanie do komentarza1"/>
    <w:qFormat/>
    <w:rsid w:val="00913606"/>
    <w:rPr>
      <w:sz w:val="16"/>
      <w:szCs w:val="16"/>
    </w:rPr>
  </w:style>
  <w:style w:type="character" w:customStyle="1" w:styleId="TekstpodstawowyZnak">
    <w:name w:val="Tekst podstawowy Znak"/>
    <w:qFormat/>
    <w:rsid w:val="00913606"/>
    <w:rPr>
      <w:kern w:val="2"/>
      <w:sz w:val="24"/>
    </w:rPr>
  </w:style>
  <w:style w:type="character" w:customStyle="1" w:styleId="TekstpodstawowywcityZnak">
    <w:name w:val="Tekst podstawowy wcięty Znak"/>
    <w:qFormat/>
    <w:rsid w:val="00913606"/>
    <w:rPr>
      <w:kern w:val="2"/>
      <w:sz w:val="24"/>
    </w:rPr>
  </w:style>
  <w:style w:type="character" w:customStyle="1" w:styleId="Wyrnienie">
    <w:name w:val="Wyróżnienie"/>
    <w:qFormat/>
    <w:rsid w:val="00913606"/>
    <w:rPr>
      <w:i/>
      <w:iCs/>
    </w:rPr>
  </w:style>
  <w:style w:type="character" w:customStyle="1" w:styleId="Odwoaniedokomentarza2">
    <w:name w:val="Odwołanie do komentarza2"/>
    <w:qFormat/>
    <w:rsid w:val="00913606"/>
    <w:rPr>
      <w:sz w:val="16"/>
      <w:szCs w:val="16"/>
    </w:rPr>
  </w:style>
  <w:style w:type="character" w:customStyle="1" w:styleId="TekstkomentarzaZnak">
    <w:name w:val="Tekst komentarza Znak"/>
    <w:qFormat/>
    <w:rsid w:val="00913606"/>
    <w:rPr>
      <w:kern w:val="2"/>
    </w:rPr>
  </w:style>
  <w:style w:type="character" w:customStyle="1" w:styleId="TekstprzypisudolnegoZnak">
    <w:name w:val="Tekst przypisu dolnego Znak"/>
    <w:qFormat/>
    <w:rsid w:val="00913606"/>
    <w:rPr>
      <w:rFonts w:ascii="Trebuchet MS" w:hAnsi="Trebuchet MS" w:cs="Trebuchet MS"/>
    </w:rPr>
  </w:style>
  <w:style w:type="character" w:customStyle="1" w:styleId="Odwoanieprzypisudolnego1">
    <w:name w:val="Odwołanie przypisu dolnego1"/>
    <w:qFormat/>
    <w:rsid w:val="00913606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LegendaZnak">
    <w:name w:val="Legenda Znak"/>
    <w:basedOn w:val="Domylnaczcionkaakapitu"/>
    <w:link w:val="Legenda"/>
    <w:qFormat/>
    <w:rsid w:val="00913606"/>
    <w:rPr>
      <w:rFonts w:ascii="Times New Roman" w:eastAsia="Times New Roman" w:hAnsi="Times New Roman" w:cs="Times New Roman"/>
      <w:i/>
      <w:kern w:val="2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913606"/>
    <w:rPr>
      <w:rFonts w:ascii="Arial" w:eastAsia="Times New Roman" w:hAnsi="Arial" w:cs="Arial"/>
      <w:kern w:val="2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val="x-none"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913606"/>
    <w:rPr>
      <w:sz w:val="20"/>
      <w:szCs w:val="20"/>
    </w:rPr>
  </w:style>
  <w:style w:type="character" w:customStyle="1" w:styleId="TematkomentarzaZnak">
    <w:name w:val="Temat komentarza Znak"/>
    <w:basedOn w:val="TekstkomentarzaZnak1"/>
    <w:link w:val="Tematkomentarza"/>
    <w:qFormat/>
    <w:rsid w:val="00913606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qFormat/>
    <w:rsid w:val="00913606"/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913606"/>
    <w:rPr>
      <w:rFonts w:ascii="Trebuchet MS" w:eastAsia="Times New Roman" w:hAnsi="Trebuchet MS" w:cs="Trebuchet MS"/>
      <w:kern w:val="2"/>
      <w:sz w:val="20"/>
      <w:szCs w:val="20"/>
      <w:lang w:eastAsia="zh-CN"/>
    </w:rPr>
  </w:style>
  <w:style w:type="character" w:customStyle="1" w:styleId="ustb2">
    <w:name w:val="ustb2"/>
    <w:basedOn w:val="Domylnaczcionkaakapitu"/>
    <w:qFormat/>
    <w:rsid w:val="0091360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13606"/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13606"/>
    <w:rPr>
      <w:vertAlign w:val="superscript"/>
    </w:rPr>
  </w:style>
  <w:style w:type="character" w:styleId="Pogrubienie">
    <w:name w:val="Strong"/>
    <w:uiPriority w:val="22"/>
    <w:qFormat/>
    <w:rsid w:val="00913606"/>
    <w:rPr>
      <w:b/>
      <w:bCs/>
    </w:rPr>
  </w:style>
  <w:style w:type="paragraph" w:styleId="Nagwek">
    <w:name w:val="header"/>
    <w:basedOn w:val="Normalny"/>
    <w:next w:val="Tekstpodstawowy1"/>
    <w:link w:val="NagwekZnak"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paragraph" w:customStyle="1" w:styleId="Tekstpodstawowy1">
    <w:name w:val="Tekst podstawowy1"/>
    <w:basedOn w:val="Normalny"/>
    <w:uiPriority w:val="99"/>
    <w:qFormat/>
    <w:rsid w:val="00913606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1"/>
    <w:rsid w:val="00913606"/>
  </w:style>
  <w:style w:type="paragraph" w:styleId="Legenda">
    <w:name w:val="caption"/>
    <w:basedOn w:val="Normalny"/>
    <w:link w:val="LegendaZnak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Nagwek3">
    <w:name w:val="Nagłówek3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2">
    <w:name w:val="Podpis2"/>
    <w:basedOn w:val="Normalny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styleId="Podpis">
    <w:name w:val="Signature"/>
    <w:basedOn w:val="Normalny"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i/>
      <w:kern w:val="2"/>
      <w:sz w:val="24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customStyle="1" w:styleId="Listanumerowana21">
    <w:name w:val="Lista numerowana 21"/>
    <w:basedOn w:val="Lista"/>
    <w:qFormat/>
    <w:rsid w:val="00913606"/>
    <w:pPr>
      <w:ind w:left="720" w:hanging="360"/>
    </w:pPr>
  </w:style>
  <w:style w:type="paragraph" w:styleId="Listanumerowana">
    <w:name w:val="List Number"/>
    <w:basedOn w:val="Lista"/>
    <w:qFormat/>
    <w:rsid w:val="00913606"/>
  </w:style>
  <w:style w:type="paragraph" w:styleId="Listapunktowana">
    <w:name w:val="List Bullet"/>
    <w:basedOn w:val="Lista"/>
    <w:qFormat/>
    <w:rsid w:val="00913606"/>
    <w:pPr>
      <w:ind w:left="360" w:hanging="360"/>
    </w:pPr>
  </w:style>
  <w:style w:type="paragraph" w:customStyle="1" w:styleId="Wcicielisty">
    <w:name w:val="Wci?cie listy"/>
    <w:basedOn w:val="Tekstpodstawowy1"/>
    <w:qFormat/>
    <w:rsid w:val="00913606"/>
    <w:pPr>
      <w:tabs>
        <w:tab w:val="left" w:pos="2835"/>
      </w:tabs>
      <w:ind w:left="2835" w:hanging="2551"/>
    </w:pPr>
  </w:style>
  <w:style w:type="paragraph" w:styleId="Tekstpodstawowywcity">
    <w:name w:val="Body Text Indent"/>
    <w:basedOn w:val="Tekstpodstawowy1"/>
    <w:link w:val="TekstpodstawowywcityZnak1"/>
    <w:rsid w:val="00913606"/>
    <w:pPr>
      <w:ind w:left="283"/>
    </w:pPr>
  </w:style>
  <w:style w:type="paragraph" w:customStyle="1" w:styleId="Zawartotabeli">
    <w:name w:val="Zawarto?? tabeli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NormalnyWeb">
    <w:name w:val="Normal (Web)"/>
    <w:basedOn w:val="Normalny"/>
    <w:qFormat/>
    <w:rsid w:val="00913606"/>
    <w:pPr>
      <w:widowControl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2"/>
      <w:sz w:val="20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913606"/>
    <w:pPr>
      <w:widowControl w:val="0"/>
      <w:spacing w:after="120" w:line="48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Lista21">
    <w:name w:val="Lista 21"/>
    <w:basedOn w:val="Normalny"/>
    <w:qFormat/>
    <w:rsid w:val="00913606"/>
    <w:pPr>
      <w:widowControl w:val="0"/>
      <w:spacing w:after="0" w:line="240" w:lineRule="auto"/>
      <w:ind w:left="566" w:hanging="283"/>
      <w:textAlignment w:val="baseline"/>
    </w:pPr>
    <w:rPr>
      <w:rFonts w:ascii="Arial" w:eastAsia="Times New Roman" w:hAnsi="Arial" w:cs="Arial"/>
      <w:kern w:val="2"/>
      <w:sz w:val="24"/>
      <w:szCs w:val="20"/>
      <w:lang w:eastAsia="zh-CN"/>
    </w:rPr>
  </w:style>
  <w:style w:type="paragraph" w:customStyle="1" w:styleId="wcicie-tekstu">
    <w:name w:val="wcięcie-tekstu"/>
    <w:basedOn w:val="Normalny"/>
    <w:qFormat/>
    <w:rsid w:val="00913606"/>
    <w:pPr>
      <w:spacing w:before="100" w:after="119" w:line="240" w:lineRule="auto"/>
      <w:ind w:left="284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913606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val="x-none" w:eastAsia="zh-CN"/>
    </w:rPr>
  </w:style>
  <w:style w:type="paragraph" w:customStyle="1" w:styleId="Zawartotabeli0">
    <w:name w:val="Zawartość tabeli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Nagwektabeli">
    <w:name w:val="Nagłówek tabeli"/>
    <w:basedOn w:val="Zawartotabeli0"/>
    <w:qFormat/>
    <w:rsid w:val="00913606"/>
    <w:pPr>
      <w:jc w:val="center"/>
    </w:pPr>
    <w:rPr>
      <w:b/>
      <w:bCs/>
    </w:rPr>
  </w:style>
  <w:style w:type="paragraph" w:customStyle="1" w:styleId="Zawartoramki">
    <w:name w:val="Zawartość ramki"/>
    <w:basedOn w:val="Tekstpodstawowy1"/>
    <w:qFormat/>
    <w:rsid w:val="00913606"/>
  </w:style>
  <w:style w:type="paragraph" w:customStyle="1" w:styleId="Tekstkomentarza1">
    <w:name w:val="Tekst komentarza1"/>
    <w:basedOn w:val="Normalny"/>
    <w:qFormat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91360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qFormat/>
    <w:rsid w:val="00913606"/>
    <w:rPr>
      <w:b/>
      <w:bCs/>
    </w:rPr>
  </w:style>
  <w:style w:type="paragraph" w:styleId="Tekstdymka">
    <w:name w:val="Balloon Text"/>
    <w:basedOn w:val="Normalny"/>
    <w:link w:val="TekstdymkaZnak"/>
    <w:qFormat/>
    <w:rsid w:val="00913606"/>
    <w:pPr>
      <w:widowControl w:val="0"/>
      <w:spacing w:after="0" w:line="240" w:lineRule="auto"/>
      <w:textAlignment w:val="baseline"/>
    </w:pPr>
    <w:rPr>
      <w:rFonts w:ascii="Tahoma" w:eastAsia="Times New Roman" w:hAnsi="Tahoma" w:cs="Tahoma"/>
      <w:kern w:val="2"/>
      <w:sz w:val="16"/>
      <w:szCs w:val="16"/>
      <w:lang w:eastAsia="zh-CN"/>
    </w:rPr>
  </w:style>
  <w:style w:type="paragraph" w:styleId="Akapitzlist">
    <w:name w:val="List Paragraph"/>
    <w:basedOn w:val="Normalny"/>
    <w:qFormat/>
    <w:rsid w:val="009136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agwek0">
    <w:name w:val="Nag?ówek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paragraph" w:customStyle="1" w:styleId="Nagwektabeli0">
    <w:name w:val="Nag?ówek tabeli"/>
    <w:basedOn w:val="Zawartotabeli"/>
    <w:qFormat/>
    <w:rsid w:val="00913606"/>
    <w:pPr>
      <w:jc w:val="center"/>
    </w:pPr>
    <w:rPr>
      <w:b/>
    </w:rPr>
  </w:style>
  <w:style w:type="paragraph" w:styleId="Bezodstpw">
    <w:name w:val="No Spacing"/>
    <w:uiPriority w:val="1"/>
    <w:qFormat/>
    <w:rsid w:val="00913606"/>
    <w:rPr>
      <w:rFonts w:cs="Calibri"/>
      <w:sz w:val="22"/>
      <w:lang w:eastAsia="zh-CN"/>
    </w:rPr>
  </w:style>
  <w:style w:type="paragraph" w:customStyle="1" w:styleId="Default">
    <w:name w:val="Default"/>
    <w:qFormat/>
    <w:rsid w:val="00913606"/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1">
    <w:name w:val="1."/>
    <w:basedOn w:val="Normalny"/>
    <w:qFormat/>
    <w:rsid w:val="00913606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2"/>
      <w:sz w:val="19"/>
      <w:szCs w:val="20"/>
      <w:lang w:eastAsia="zh-CN"/>
    </w:rPr>
  </w:style>
  <w:style w:type="paragraph" w:customStyle="1" w:styleId="Tekstkomentarza2">
    <w:name w:val="Tekst komentarza2"/>
    <w:basedOn w:val="Normalny"/>
    <w:qFormat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Poprawka">
    <w:name w:val="Revision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StandardZnakZnak">
    <w:name w:val="Standard Znak Znak"/>
    <w:qFormat/>
    <w:rsid w:val="0091360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rsid w:val="00913606"/>
    <w:pPr>
      <w:spacing w:after="0" w:line="240" w:lineRule="auto"/>
    </w:pPr>
    <w:rPr>
      <w:rFonts w:ascii="Trebuchet MS" w:eastAsia="Times New Roman" w:hAnsi="Trebuchet MS" w:cs="Trebuchet MS"/>
      <w:kern w:val="2"/>
      <w:sz w:val="20"/>
      <w:szCs w:val="20"/>
      <w:lang w:eastAsia="zh-CN"/>
    </w:rPr>
  </w:style>
  <w:style w:type="paragraph" w:customStyle="1" w:styleId="Listanumerowana20">
    <w:name w:val="Lista numerowana2"/>
    <w:basedOn w:val="Lista"/>
    <w:qFormat/>
    <w:rsid w:val="00913606"/>
    <w:pPr>
      <w:ind w:left="360" w:hanging="360"/>
    </w:pPr>
  </w:style>
  <w:style w:type="paragraph" w:customStyle="1" w:styleId="Listapunktowana31">
    <w:name w:val="Lista punktowana 31"/>
    <w:basedOn w:val="Lista"/>
    <w:qFormat/>
    <w:rsid w:val="00913606"/>
    <w:pPr>
      <w:ind w:left="360" w:hanging="360"/>
    </w:pPr>
  </w:style>
  <w:style w:type="paragraph" w:customStyle="1" w:styleId="Listapunktowana41">
    <w:name w:val="Lista punktowana 41"/>
    <w:basedOn w:val="Lista"/>
    <w:qFormat/>
    <w:rsid w:val="00913606"/>
    <w:pPr>
      <w:ind w:left="360" w:hanging="360"/>
    </w:pPr>
  </w:style>
  <w:style w:type="paragraph" w:customStyle="1" w:styleId="awciety">
    <w:name w:val="a) wciety"/>
    <w:basedOn w:val="Normalny"/>
    <w:qFormat/>
    <w:rsid w:val="00913606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913606"/>
    <w:pPr>
      <w:tabs>
        <w:tab w:val="left" w:pos="-21057"/>
      </w:tabs>
      <w:spacing w:after="0" w:line="240" w:lineRule="auto"/>
      <w:ind w:left="709" w:hanging="283"/>
    </w:pPr>
    <w:rPr>
      <w:rFonts w:ascii="Verdana" w:eastAsia="Times New Roman" w:hAnsi="Verdana" w:cs="Verdana"/>
      <w:b/>
      <w:color w:val="000000"/>
      <w:lang w:eastAsia="ar-SA"/>
    </w:rPr>
  </w:style>
  <w:style w:type="paragraph" w:customStyle="1" w:styleId="WW-Tekstpodstawowywcity2">
    <w:name w:val="WW-Tekst podstawowy wcięty 2"/>
    <w:basedOn w:val="Normalny"/>
    <w:qFormat/>
    <w:rsid w:val="0091360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wcity3">
    <w:name w:val="WW-Tekst podstawowy wcięty 3"/>
    <w:basedOn w:val="Normalny"/>
    <w:qFormat/>
    <w:rsid w:val="00913606"/>
    <w:pPr>
      <w:tabs>
        <w:tab w:val="left" w:pos="16756"/>
      </w:tabs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numbering" w:customStyle="1" w:styleId="Bezlisty1">
    <w:name w:val="Bez listy1"/>
    <w:uiPriority w:val="99"/>
    <w:semiHidden/>
    <w:unhideWhenUsed/>
    <w:qFormat/>
    <w:rsid w:val="00913606"/>
  </w:style>
  <w:style w:type="table" w:styleId="Tabela-Siatka">
    <w:name w:val="Table Grid"/>
    <w:basedOn w:val="Standardowy"/>
    <w:uiPriority w:val="59"/>
    <w:rsid w:val="00913606"/>
    <w:rPr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9136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36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FC0A18"/>
  </w:style>
  <w:style w:type="character" w:styleId="Hipercze">
    <w:name w:val="Hyperlink"/>
    <w:rsid w:val="00FC0A18"/>
    <w:rPr>
      <w:color w:val="0000FF"/>
      <w:u w:val="single"/>
    </w:rPr>
  </w:style>
  <w:style w:type="character" w:styleId="Uwydatnienie">
    <w:name w:val="Emphasis"/>
    <w:qFormat/>
    <w:rsid w:val="00FC0A18"/>
    <w:rPr>
      <w:i/>
      <w:iCs/>
    </w:rPr>
  </w:style>
  <w:style w:type="paragraph" w:styleId="Tekstpodstawowy">
    <w:name w:val="Body Text"/>
    <w:basedOn w:val="Normalny"/>
    <w:link w:val="TekstpodstawowyZnak1"/>
    <w:rsid w:val="00FC0A18"/>
    <w:pPr>
      <w:widowControl w:val="0"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TekstpodstawowyZnak2">
    <w:name w:val="Tekst podstawowy Znak2"/>
    <w:basedOn w:val="Domylnaczcionkaakapitu"/>
    <w:semiHidden/>
    <w:rsid w:val="00FC0A18"/>
    <w:rPr>
      <w:sz w:val="22"/>
    </w:rPr>
  </w:style>
  <w:style w:type="paragraph" w:styleId="Listanumerowana2">
    <w:name w:val="List Number 2"/>
    <w:basedOn w:val="Lista"/>
    <w:rsid w:val="00FC0A18"/>
    <w:pPr>
      <w:widowControl w:val="0"/>
      <w:numPr>
        <w:numId w:val="23"/>
      </w:numPr>
      <w:tabs>
        <w:tab w:val="clear" w:pos="643"/>
      </w:tabs>
      <w:overflowPunct w:val="0"/>
      <w:autoSpaceDE w:val="0"/>
      <w:ind w:left="720"/>
      <w:jc w:val="left"/>
      <w:textAlignment w:val="baseline"/>
    </w:pPr>
    <w:rPr>
      <w:kern w:val="1"/>
      <w:szCs w:val="20"/>
      <w:lang w:val="x-none" w:eastAsia="zh-CN"/>
    </w:rPr>
  </w:style>
  <w:style w:type="paragraph" w:customStyle="1" w:styleId="Numeracja2">
    <w:name w:val="Numeracja 2"/>
    <w:basedOn w:val="Lista"/>
    <w:rsid w:val="00FC0A18"/>
    <w:pPr>
      <w:widowControl w:val="0"/>
      <w:overflowPunct w:val="0"/>
      <w:autoSpaceDE w:val="0"/>
      <w:ind w:left="72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Lista1">
    <w:name w:val="Lista 1"/>
    <w:basedOn w:val="Lista"/>
    <w:rsid w:val="00FC0A18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Numeracja1">
    <w:name w:val="Numeracja 1"/>
    <w:basedOn w:val="Lista"/>
    <w:rsid w:val="00FC0A18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table" w:customStyle="1" w:styleId="Tabela-Siatka3">
    <w:name w:val="Tabela - Siatka3"/>
    <w:basedOn w:val="Standardowy"/>
    <w:next w:val="Tabela-Siatka"/>
    <w:uiPriority w:val="59"/>
    <w:rsid w:val="00FC0A18"/>
    <w:pPr>
      <w:suppressAutoHyphens w:val="0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retekstu">
    <w:name w:val="Treść tekstu"/>
    <w:basedOn w:val="Normalny"/>
    <w:uiPriority w:val="99"/>
    <w:qFormat/>
    <w:rsid w:val="00FC0A1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kocowego">
    <w:name w:val="endnote reference"/>
    <w:uiPriority w:val="99"/>
    <w:semiHidden/>
    <w:unhideWhenUsed/>
    <w:rsid w:val="00FC0A18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59"/>
    <w:rsid w:val="00FC0A18"/>
    <w:pPr>
      <w:suppressAutoHyphens w:val="0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FC0A18"/>
    <w:pPr>
      <w:suppressAutoHyphens w:val="0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FC0A18"/>
  </w:style>
  <w:style w:type="character" w:customStyle="1" w:styleId="TekstkomentarzaZnak2">
    <w:name w:val="Tekst komentarza Znak2"/>
    <w:basedOn w:val="Domylnaczcionkaakapitu"/>
    <w:uiPriority w:val="99"/>
    <w:semiHidden/>
    <w:rsid w:val="00FC0A18"/>
    <w:rPr>
      <w:kern w:val="1"/>
      <w:lang w:eastAsia="zh-CN"/>
    </w:rPr>
  </w:style>
  <w:style w:type="numbering" w:customStyle="1" w:styleId="Bezlisty111">
    <w:name w:val="Bez listy111"/>
    <w:uiPriority w:val="99"/>
    <w:semiHidden/>
    <w:unhideWhenUsed/>
    <w:qFormat/>
    <w:rsid w:val="00FC0A18"/>
  </w:style>
  <w:style w:type="table" w:customStyle="1" w:styleId="Tabela-Siatka31">
    <w:name w:val="Tabela - Siatka31"/>
    <w:basedOn w:val="Standardowy"/>
    <w:next w:val="Tabela-Siatka"/>
    <w:uiPriority w:val="59"/>
    <w:rsid w:val="00FC0A18"/>
    <w:rPr>
      <w:rFonts w:ascii="Calibri" w:eastAsia="Calibri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uiPriority w:val="59"/>
    <w:rsid w:val="00FC0A18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uiPriority w:val="59"/>
    <w:rsid w:val="00FC0A18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uiPriority="0"/>
    <w:lsdException w:name="caption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Number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913606"/>
    <w:pPr>
      <w:keepNext/>
      <w:tabs>
        <w:tab w:val="left" w:pos="432"/>
      </w:tabs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13606"/>
    <w:pPr>
      <w:keepNext/>
      <w:tabs>
        <w:tab w:val="left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913606"/>
    <w:pPr>
      <w:widowControl w:val="0"/>
      <w:tabs>
        <w:tab w:val="left" w:pos="1584"/>
      </w:tabs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913606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913606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qFormat/>
    <w:rsid w:val="00913606"/>
    <w:rPr>
      <w:rFonts w:ascii="Cambria" w:eastAsia="Times New Roman" w:hAnsi="Cambria" w:cs="Cambria"/>
      <w:kern w:val="2"/>
      <w:lang w:eastAsia="zh-CN"/>
    </w:rPr>
  </w:style>
  <w:style w:type="character" w:customStyle="1" w:styleId="WW8Num1z0">
    <w:name w:val="WW8Num1z0"/>
    <w:qFormat/>
    <w:rsid w:val="00913606"/>
  </w:style>
  <w:style w:type="character" w:customStyle="1" w:styleId="WW8Num2z0">
    <w:name w:val="WW8Num2z0"/>
    <w:qFormat/>
    <w:rsid w:val="00913606"/>
    <w:rPr>
      <w:rFonts w:ascii="Thorndale" w:hAnsi="Thorndale" w:cs="Thorndale"/>
    </w:rPr>
  </w:style>
  <w:style w:type="character" w:customStyle="1" w:styleId="WW8Num3z0">
    <w:name w:val="WW8Num3z0"/>
    <w:qFormat/>
    <w:rsid w:val="00913606"/>
    <w:rPr>
      <w:rFonts w:ascii="Thorndale" w:hAnsi="Thorndale" w:cs="Thorndale"/>
    </w:rPr>
  </w:style>
  <w:style w:type="character" w:customStyle="1" w:styleId="WW8Num4z0">
    <w:name w:val="WW8Num4z0"/>
    <w:qFormat/>
    <w:rsid w:val="00913606"/>
    <w:rPr>
      <w:rFonts w:ascii="Thorndale" w:hAnsi="Thorndale" w:cs="Thorndale"/>
    </w:rPr>
  </w:style>
  <w:style w:type="character" w:customStyle="1" w:styleId="WW8Num5z0">
    <w:name w:val="WW8Num5z0"/>
    <w:qFormat/>
    <w:rsid w:val="00913606"/>
    <w:rPr>
      <w:rFonts w:ascii="Thorndale" w:hAnsi="Thorndale" w:cs="Thorndale"/>
      <w:b w:val="0"/>
    </w:rPr>
  </w:style>
  <w:style w:type="character" w:customStyle="1" w:styleId="WW8Num6z0">
    <w:name w:val="WW8Num6z0"/>
    <w:qFormat/>
    <w:rsid w:val="00913606"/>
    <w:rPr>
      <w:rFonts w:ascii="Symbol" w:hAnsi="Symbol" w:cs="Symbol"/>
    </w:rPr>
  </w:style>
  <w:style w:type="character" w:customStyle="1" w:styleId="WW8Num7z0">
    <w:name w:val="WW8Num7z0"/>
    <w:qFormat/>
    <w:rsid w:val="00913606"/>
    <w:rPr>
      <w:rFonts w:ascii="Symbol" w:hAnsi="Symbol" w:cs="Symbol"/>
    </w:rPr>
  </w:style>
  <w:style w:type="character" w:customStyle="1" w:styleId="WW8Num8z0">
    <w:name w:val="WW8Num8z0"/>
    <w:qFormat/>
    <w:rsid w:val="00913606"/>
  </w:style>
  <w:style w:type="character" w:customStyle="1" w:styleId="WW8Num8z1">
    <w:name w:val="WW8Num8z1"/>
    <w:qFormat/>
    <w:rsid w:val="00913606"/>
  </w:style>
  <w:style w:type="character" w:customStyle="1" w:styleId="WW8Num8z2">
    <w:name w:val="WW8Num8z2"/>
    <w:qFormat/>
    <w:rsid w:val="00913606"/>
  </w:style>
  <w:style w:type="character" w:customStyle="1" w:styleId="WW8Num8z3">
    <w:name w:val="WW8Num8z3"/>
    <w:qFormat/>
    <w:rsid w:val="00913606"/>
  </w:style>
  <w:style w:type="character" w:customStyle="1" w:styleId="WW8Num8z4">
    <w:name w:val="WW8Num8z4"/>
    <w:qFormat/>
    <w:rsid w:val="00913606"/>
  </w:style>
  <w:style w:type="character" w:customStyle="1" w:styleId="WW8Num8z5">
    <w:name w:val="WW8Num8z5"/>
    <w:qFormat/>
    <w:rsid w:val="00913606"/>
  </w:style>
  <w:style w:type="character" w:customStyle="1" w:styleId="WW8Num8z6">
    <w:name w:val="WW8Num8z6"/>
    <w:qFormat/>
    <w:rsid w:val="00913606"/>
  </w:style>
  <w:style w:type="character" w:customStyle="1" w:styleId="WW8Num8z7">
    <w:name w:val="WW8Num8z7"/>
    <w:qFormat/>
    <w:rsid w:val="00913606"/>
  </w:style>
  <w:style w:type="character" w:customStyle="1" w:styleId="WW8Num8z8">
    <w:name w:val="WW8Num8z8"/>
    <w:qFormat/>
    <w:rsid w:val="00913606"/>
  </w:style>
  <w:style w:type="character" w:customStyle="1" w:styleId="WW8Num9z0">
    <w:name w:val="WW8Num9z0"/>
    <w:qFormat/>
    <w:rsid w:val="00913606"/>
  </w:style>
  <w:style w:type="character" w:customStyle="1" w:styleId="WW8Num9z1">
    <w:name w:val="WW8Num9z1"/>
    <w:qFormat/>
    <w:rsid w:val="00913606"/>
    <w:rPr>
      <w:b/>
    </w:rPr>
  </w:style>
  <w:style w:type="character" w:customStyle="1" w:styleId="WW8Num10z0">
    <w:name w:val="WW8Num10z0"/>
    <w:qFormat/>
    <w:rsid w:val="00913606"/>
  </w:style>
  <w:style w:type="character" w:customStyle="1" w:styleId="WW8Num10z1">
    <w:name w:val="WW8Num10z1"/>
    <w:qFormat/>
    <w:rsid w:val="00913606"/>
  </w:style>
  <w:style w:type="character" w:customStyle="1" w:styleId="WW8Num10z2">
    <w:name w:val="WW8Num10z2"/>
    <w:qFormat/>
    <w:rsid w:val="00913606"/>
  </w:style>
  <w:style w:type="character" w:customStyle="1" w:styleId="WW8Num10z3">
    <w:name w:val="WW8Num10z3"/>
    <w:qFormat/>
    <w:rsid w:val="00913606"/>
  </w:style>
  <w:style w:type="character" w:customStyle="1" w:styleId="WW8Num10z4">
    <w:name w:val="WW8Num10z4"/>
    <w:qFormat/>
    <w:rsid w:val="00913606"/>
  </w:style>
  <w:style w:type="character" w:customStyle="1" w:styleId="WW8Num10z5">
    <w:name w:val="WW8Num10z5"/>
    <w:qFormat/>
    <w:rsid w:val="00913606"/>
  </w:style>
  <w:style w:type="character" w:customStyle="1" w:styleId="WW8Num10z6">
    <w:name w:val="WW8Num10z6"/>
    <w:qFormat/>
    <w:rsid w:val="00913606"/>
  </w:style>
  <w:style w:type="character" w:customStyle="1" w:styleId="WW8Num10z7">
    <w:name w:val="WW8Num10z7"/>
    <w:qFormat/>
    <w:rsid w:val="00913606"/>
  </w:style>
  <w:style w:type="character" w:customStyle="1" w:styleId="WW8Num10z8">
    <w:name w:val="WW8Num10z8"/>
    <w:qFormat/>
    <w:rsid w:val="00913606"/>
  </w:style>
  <w:style w:type="character" w:customStyle="1" w:styleId="WW8Num11z0">
    <w:name w:val="WW8Num11z0"/>
    <w:qFormat/>
    <w:rsid w:val="00913606"/>
  </w:style>
  <w:style w:type="character" w:customStyle="1" w:styleId="WW8Num11z1">
    <w:name w:val="WW8Num11z1"/>
    <w:qFormat/>
    <w:rsid w:val="00913606"/>
  </w:style>
  <w:style w:type="character" w:customStyle="1" w:styleId="WW8Num11z2">
    <w:name w:val="WW8Num11z2"/>
    <w:qFormat/>
    <w:rsid w:val="00913606"/>
  </w:style>
  <w:style w:type="character" w:customStyle="1" w:styleId="WW8Num11z3">
    <w:name w:val="WW8Num11z3"/>
    <w:qFormat/>
    <w:rsid w:val="00913606"/>
  </w:style>
  <w:style w:type="character" w:customStyle="1" w:styleId="WW8Num11z4">
    <w:name w:val="WW8Num11z4"/>
    <w:qFormat/>
    <w:rsid w:val="00913606"/>
  </w:style>
  <w:style w:type="character" w:customStyle="1" w:styleId="WW8Num11z5">
    <w:name w:val="WW8Num11z5"/>
    <w:qFormat/>
    <w:rsid w:val="00913606"/>
  </w:style>
  <w:style w:type="character" w:customStyle="1" w:styleId="WW8Num11z6">
    <w:name w:val="WW8Num11z6"/>
    <w:qFormat/>
    <w:rsid w:val="00913606"/>
  </w:style>
  <w:style w:type="character" w:customStyle="1" w:styleId="WW8Num11z7">
    <w:name w:val="WW8Num11z7"/>
    <w:qFormat/>
    <w:rsid w:val="00913606"/>
  </w:style>
  <w:style w:type="character" w:customStyle="1" w:styleId="WW8Num11z8">
    <w:name w:val="WW8Num11z8"/>
    <w:qFormat/>
    <w:rsid w:val="00913606"/>
  </w:style>
  <w:style w:type="character" w:customStyle="1" w:styleId="WW8Num12z0">
    <w:name w:val="WW8Num12z0"/>
    <w:qFormat/>
    <w:rsid w:val="00913606"/>
  </w:style>
  <w:style w:type="character" w:customStyle="1" w:styleId="WW8Num12z1">
    <w:name w:val="WW8Num12z1"/>
    <w:qFormat/>
    <w:rsid w:val="00913606"/>
  </w:style>
  <w:style w:type="character" w:customStyle="1" w:styleId="WW8Num12z2">
    <w:name w:val="WW8Num12z2"/>
    <w:qFormat/>
    <w:rsid w:val="00913606"/>
  </w:style>
  <w:style w:type="character" w:customStyle="1" w:styleId="WW8Num12z3">
    <w:name w:val="WW8Num12z3"/>
    <w:qFormat/>
    <w:rsid w:val="00913606"/>
  </w:style>
  <w:style w:type="character" w:customStyle="1" w:styleId="WW8Num12z4">
    <w:name w:val="WW8Num12z4"/>
    <w:qFormat/>
    <w:rsid w:val="00913606"/>
  </w:style>
  <w:style w:type="character" w:customStyle="1" w:styleId="WW8Num12z5">
    <w:name w:val="WW8Num12z5"/>
    <w:qFormat/>
    <w:rsid w:val="00913606"/>
  </w:style>
  <w:style w:type="character" w:customStyle="1" w:styleId="WW8Num12z6">
    <w:name w:val="WW8Num12z6"/>
    <w:qFormat/>
    <w:rsid w:val="00913606"/>
  </w:style>
  <w:style w:type="character" w:customStyle="1" w:styleId="WW8Num12z7">
    <w:name w:val="WW8Num12z7"/>
    <w:qFormat/>
    <w:rsid w:val="00913606"/>
  </w:style>
  <w:style w:type="character" w:customStyle="1" w:styleId="WW8Num12z8">
    <w:name w:val="WW8Num12z8"/>
    <w:qFormat/>
    <w:rsid w:val="00913606"/>
  </w:style>
  <w:style w:type="character" w:customStyle="1" w:styleId="WW8Num13z0">
    <w:name w:val="WW8Num13z0"/>
    <w:qFormat/>
    <w:rsid w:val="00913606"/>
  </w:style>
  <w:style w:type="character" w:customStyle="1" w:styleId="WW8Num13z1">
    <w:name w:val="WW8Num13z1"/>
    <w:qFormat/>
    <w:rsid w:val="00913606"/>
  </w:style>
  <w:style w:type="character" w:customStyle="1" w:styleId="WW8Num13z2">
    <w:name w:val="WW8Num13z2"/>
    <w:qFormat/>
    <w:rsid w:val="00913606"/>
  </w:style>
  <w:style w:type="character" w:customStyle="1" w:styleId="WW8Num13z3">
    <w:name w:val="WW8Num13z3"/>
    <w:qFormat/>
    <w:rsid w:val="00913606"/>
  </w:style>
  <w:style w:type="character" w:customStyle="1" w:styleId="WW8Num13z4">
    <w:name w:val="WW8Num13z4"/>
    <w:qFormat/>
    <w:rsid w:val="00913606"/>
  </w:style>
  <w:style w:type="character" w:customStyle="1" w:styleId="WW8Num13z5">
    <w:name w:val="WW8Num13z5"/>
    <w:qFormat/>
    <w:rsid w:val="00913606"/>
  </w:style>
  <w:style w:type="character" w:customStyle="1" w:styleId="WW8Num13z6">
    <w:name w:val="WW8Num13z6"/>
    <w:qFormat/>
    <w:rsid w:val="00913606"/>
  </w:style>
  <w:style w:type="character" w:customStyle="1" w:styleId="WW8Num13z7">
    <w:name w:val="WW8Num13z7"/>
    <w:qFormat/>
    <w:rsid w:val="00913606"/>
  </w:style>
  <w:style w:type="character" w:customStyle="1" w:styleId="WW8Num13z8">
    <w:name w:val="WW8Num13z8"/>
    <w:qFormat/>
    <w:rsid w:val="00913606"/>
  </w:style>
  <w:style w:type="character" w:customStyle="1" w:styleId="WW8Num14z0">
    <w:name w:val="WW8Num14z0"/>
    <w:qFormat/>
    <w:rsid w:val="00913606"/>
  </w:style>
  <w:style w:type="character" w:customStyle="1" w:styleId="WW8Num14z1">
    <w:name w:val="WW8Num14z1"/>
    <w:qFormat/>
    <w:rsid w:val="00913606"/>
    <w:rPr>
      <w:rFonts w:ascii="Calibri" w:eastAsia="Times New Roman" w:hAnsi="Calibri" w:cs="Times New Roman"/>
    </w:rPr>
  </w:style>
  <w:style w:type="character" w:customStyle="1" w:styleId="WW8Num14z2">
    <w:name w:val="WW8Num14z2"/>
    <w:qFormat/>
    <w:rsid w:val="00913606"/>
  </w:style>
  <w:style w:type="character" w:customStyle="1" w:styleId="WW8Num14z3">
    <w:name w:val="WW8Num14z3"/>
    <w:qFormat/>
    <w:rsid w:val="00913606"/>
  </w:style>
  <w:style w:type="character" w:customStyle="1" w:styleId="WW8Num14z4">
    <w:name w:val="WW8Num14z4"/>
    <w:qFormat/>
    <w:rsid w:val="00913606"/>
  </w:style>
  <w:style w:type="character" w:customStyle="1" w:styleId="WW8Num14z5">
    <w:name w:val="WW8Num14z5"/>
    <w:qFormat/>
    <w:rsid w:val="00913606"/>
  </w:style>
  <w:style w:type="character" w:customStyle="1" w:styleId="WW8Num14z6">
    <w:name w:val="WW8Num14z6"/>
    <w:qFormat/>
    <w:rsid w:val="00913606"/>
  </w:style>
  <w:style w:type="character" w:customStyle="1" w:styleId="WW8Num14z7">
    <w:name w:val="WW8Num14z7"/>
    <w:qFormat/>
    <w:rsid w:val="00913606"/>
  </w:style>
  <w:style w:type="character" w:customStyle="1" w:styleId="WW8Num14z8">
    <w:name w:val="WW8Num14z8"/>
    <w:qFormat/>
    <w:rsid w:val="00913606"/>
  </w:style>
  <w:style w:type="character" w:customStyle="1" w:styleId="WW8Num15z0">
    <w:name w:val="WW8Num15z0"/>
    <w:qFormat/>
    <w:rsid w:val="00913606"/>
  </w:style>
  <w:style w:type="character" w:customStyle="1" w:styleId="WW8Num15z1">
    <w:name w:val="WW8Num15z1"/>
    <w:qFormat/>
    <w:rsid w:val="00913606"/>
  </w:style>
  <w:style w:type="character" w:customStyle="1" w:styleId="WW8Num15z2">
    <w:name w:val="WW8Num15z2"/>
    <w:qFormat/>
    <w:rsid w:val="00913606"/>
  </w:style>
  <w:style w:type="character" w:customStyle="1" w:styleId="WW8Num15z3">
    <w:name w:val="WW8Num15z3"/>
    <w:qFormat/>
    <w:rsid w:val="00913606"/>
  </w:style>
  <w:style w:type="character" w:customStyle="1" w:styleId="WW8Num15z4">
    <w:name w:val="WW8Num15z4"/>
    <w:qFormat/>
    <w:rsid w:val="00913606"/>
  </w:style>
  <w:style w:type="character" w:customStyle="1" w:styleId="WW8Num15z5">
    <w:name w:val="WW8Num15z5"/>
    <w:qFormat/>
    <w:rsid w:val="00913606"/>
  </w:style>
  <w:style w:type="character" w:customStyle="1" w:styleId="WW8Num15z6">
    <w:name w:val="WW8Num15z6"/>
    <w:qFormat/>
    <w:rsid w:val="00913606"/>
  </w:style>
  <w:style w:type="character" w:customStyle="1" w:styleId="WW8Num15z7">
    <w:name w:val="WW8Num15z7"/>
    <w:qFormat/>
    <w:rsid w:val="00913606"/>
  </w:style>
  <w:style w:type="character" w:customStyle="1" w:styleId="WW8Num15z8">
    <w:name w:val="WW8Num15z8"/>
    <w:qFormat/>
    <w:rsid w:val="00913606"/>
  </w:style>
  <w:style w:type="character" w:customStyle="1" w:styleId="WW8Num16z0">
    <w:name w:val="WW8Num16z0"/>
    <w:qFormat/>
    <w:rsid w:val="00913606"/>
  </w:style>
  <w:style w:type="character" w:customStyle="1" w:styleId="WW8Num16z1">
    <w:name w:val="WW8Num16z1"/>
    <w:qFormat/>
    <w:rsid w:val="00913606"/>
  </w:style>
  <w:style w:type="character" w:customStyle="1" w:styleId="WW8Num16z2">
    <w:name w:val="WW8Num16z2"/>
    <w:qFormat/>
    <w:rsid w:val="00913606"/>
  </w:style>
  <w:style w:type="character" w:customStyle="1" w:styleId="WW8Num16z3">
    <w:name w:val="WW8Num16z3"/>
    <w:qFormat/>
    <w:rsid w:val="00913606"/>
  </w:style>
  <w:style w:type="character" w:customStyle="1" w:styleId="WW8Num16z4">
    <w:name w:val="WW8Num16z4"/>
    <w:qFormat/>
    <w:rsid w:val="00913606"/>
  </w:style>
  <w:style w:type="character" w:customStyle="1" w:styleId="WW8Num16z5">
    <w:name w:val="WW8Num16z5"/>
    <w:qFormat/>
    <w:rsid w:val="00913606"/>
  </w:style>
  <w:style w:type="character" w:customStyle="1" w:styleId="WW8Num16z6">
    <w:name w:val="WW8Num16z6"/>
    <w:qFormat/>
    <w:rsid w:val="00913606"/>
  </w:style>
  <w:style w:type="character" w:customStyle="1" w:styleId="WW8Num16z7">
    <w:name w:val="WW8Num16z7"/>
    <w:qFormat/>
    <w:rsid w:val="00913606"/>
  </w:style>
  <w:style w:type="character" w:customStyle="1" w:styleId="WW8Num16z8">
    <w:name w:val="WW8Num16z8"/>
    <w:qFormat/>
    <w:rsid w:val="00913606"/>
  </w:style>
  <w:style w:type="character" w:customStyle="1" w:styleId="WW8Num17z0">
    <w:name w:val="WW8Num17z0"/>
    <w:qFormat/>
    <w:rsid w:val="00913606"/>
  </w:style>
  <w:style w:type="character" w:customStyle="1" w:styleId="WW8Num17z1">
    <w:name w:val="WW8Num17z1"/>
    <w:qFormat/>
    <w:rsid w:val="00913606"/>
  </w:style>
  <w:style w:type="character" w:customStyle="1" w:styleId="WW8Num17z2">
    <w:name w:val="WW8Num17z2"/>
    <w:qFormat/>
    <w:rsid w:val="00913606"/>
  </w:style>
  <w:style w:type="character" w:customStyle="1" w:styleId="WW8Num17z3">
    <w:name w:val="WW8Num17z3"/>
    <w:qFormat/>
    <w:rsid w:val="00913606"/>
  </w:style>
  <w:style w:type="character" w:customStyle="1" w:styleId="WW8Num17z4">
    <w:name w:val="WW8Num17z4"/>
    <w:qFormat/>
    <w:rsid w:val="00913606"/>
  </w:style>
  <w:style w:type="character" w:customStyle="1" w:styleId="WW8Num17z5">
    <w:name w:val="WW8Num17z5"/>
    <w:qFormat/>
    <w:rsid w:val="00913606"/>
  </w:style>
  <w:style w:type="character" w:customStyle="1" w:styleId="WW8Num17z6">
    <w:name w:val="WW8Num17z6"/>
    <w:qFormat/>
    <w:rsid w:val="00913606"/>
  </w:style>
  <w:style w:type="character" w:customStyle="1" w:styleId="WW8Num17z7">
    <w:name w:val="WW8Num17z7"/>
    <w:qFormat/>
    <w:rsid w:val="00913606"/>
  </w:style>
  <w:style w:type="character" w:customStyle="1" w:styleId="WW8Num17z8">
    <w:name w:val="WW8Num17z8"/>
    <w:qFormat/>
    <w:rsid w:val="00913606"/>
  </w:style>
  <w:style w:type="character" w:customStyle="1" w:styleId="WW8Num18z0">
    <w:name w:val="WW8Num18z0"/>
    <w:qFormat/>
    <w:rsid w:val="00913606"/>
    <w:rPr>
      <w:rFonts w:ascii="Symbol" w:hAnsi="Symbol" w:cs="Symbol"/>
    </w:rPr>
  </w:style>
  <w:style w:type="character" w:customStyle="1" w:styleId="WW8Num18z1">
    <w:name w:val="WW8Num18z1"/>
    <w:qFormat/>
    <w:rsid w:val="00913606"/>
    <w:rPr>
      <w:rFonts w:ascii="Courier New" w:hAnsi="Courier New" w:cs="Courier New"/>
    </w:rPr>
  </w:style>
  <w:style w:type="character" w:customStyle="1" w:styleId="WW8Num18z2">
    <w:name w:val="WW8Num18z2"/>
    <w:qFormat/>
    <w:rsid w:val="00913606"/>
    <w:rPr>
      <w:rFonts w:ascii="Wingdings" w:hAnsi="Wingdings" w:cs="Wingdings"/>
    </w:rPr>
  </w:style>
  <w:style w:type="character" w:customStyle="1" w:styleId="WW8NumSt11z0">
    <w:name w:val="WW8NumSt11z0"/>
    <w:qFormat/>
    <w:rsid w:val="00913606"/>
    <w:rPr>
      <w:rFonts w:ascii="Wingdings 2" w:hAnsi="Wingdings 2" w:cs="Wingdings 2"/>
    </w:rPr>
  </w:style>
  <w:style w:type="character" w:customStyle="1" w:styleId="Domylnaczcionkaakapitu3">
    <w:name w:val="Domyślna czcionka akapitu3"/>
    <w:qFormat/>
    <w:rsid w:val="00913606"/>
  </w:style>
  <w:style w:type="character" w:customStyle="1" w:styleId="Absatz-Standardschriftart">
    <w:name w:val="Absatz-Standardschriftart"/>
    <w:qFormat/>
    <w:rsid w:val="00913606"/>
  </w:style>
  <w:style w:type="character" w:customStyle="1" w:styleId="WW-Absatz-Standardschriftart">
    <w:name w:val="WW-Absatz-Standardschriftart"/>
    <w:qFormat/>
    <w:rsid w:val="00913606"/>
  </w:style>
  <w:style w:type="character" w:customStyle="1" w:styleId="Domylnaczcionkaakapitu2">
    <w:name w:val="Domyślna czcionka akapitu2"/>
    <w:qFormat/>
    <w:rsid w:val="00913606"/>
  </w:style>
  <w:style w:type="character" w:customStyle="1" w:styleId="WW-Absatz-Standardschriftart1">
    <w:name w:val="WW-Absatz-Standardschriftart1"/>
    <w:qFormat/>
    <w:rsid w:val="00913606"/>
  </w:style>
  <w:style w:type="character" w:customStyle="1" w:styleId="WW-Absatz-Standardschriftart11">
    <w:name w:val="WW-Absatz-Standardschriftart11"/>
    <w:qFormat/>
    <w:rsid w:val="00913606"/>
  </w:style>
  <w:style w:type="character" w:customStyle="1" w:styleId="WW-Absatz-Standardschriftart111">
    <w:name w:val="WW-Absatz-Standardschriftart111"/>
    <w:qFormat/>
    <w:rsid w:val="00913606"/>
  </w:style>
  <w:style w:type="character" w:customStyle="1" w:styleId="WW8NumSt1z0">
    <w:name w:val="WW8NumSt1z0"/>
    <w:qFormat/>
    <w:rsid w:val="00913606"/>
    <w:rPr>
      <w:rFonts w:ascii="Thorndale" w:hAnsi="Thorndale" w:cs="Thorndale"/>
    </w:rPr>
  </w:style>
  <w:style w:type="character" w:customStyle="1" w:styleId="WW8NumSt2z0">
    <w:name w:val="WW8NumSt2z0"/>
    <w:qFormat/>
    <w:rsid w:val="00913606"/>
    <w:rPr>
      <w:rFonts w:ascii="Thorndale" w:hAnsi="Thorndale" w:cs="Thorndale"/>
    </w:rPr>
  </w:style>
  <w:style w:type="character" w:customStyle="1" w:styleId="WW8NumSt3z0">
    <w:name w:val="WW8NumSt3z0"/>
    <w:qFormat/>
    <w:rsid w:val="00913606"/>
    <w:rPr>
      <w:rFonts w:ascii="Thorndale" w:hAnsi="Thorndale" w:cs="Thorndale"/>
    </w:rPr>
  </w:style>
  <w:style w:type="character" w:customStyle="1" w:styleId="WW8NumSt4z0">
    <w:name w:val="WW8NumSt4z0"/>
    <w:qFormat/>
    <w:rsid w:val="00913606"/>
    <w:rPr>
      <w:rFonts w:ascii="Thorndale" w:hAnsi="Thorndale" w:cs="Thorndale"/>
    </w:rPr>
  </w:style>
  <w:style w:type="character" w:customStyle="1" w:styleId="WW8NumSt5z0">
    <w:name w:val="WW8NumSt5z0"/>
    <w:qFormat/>
    <w:rsid w:val="00913606"/>
    <w:rPr>
      <w:rFonts w:ascii="Symbol" w:hAnsi="Symbol" w:cs="Symbol"/>
    </w:rPr>
  </w:style>
  <w:style w:type="character" w:customStyle="1" w:styleId="WW8NumSt6z0">
    <w:name w:val="WW8NumSt6z0"/>
    <w:qFormat/>
    <w:rsid w:val="00913606"/>
    <w:rPr>
      <w:rFonts w:ascii="Symbol" w:hAnsi="Symbol" w:cs="Symbol"/>
    </w:rPr>
  </w:style>
  <w:style w:type="character" w:customStyle="1" w:styleId="WW8NumSt7z0">
    <w:name w:val="WW8NumSt7z0"/>
    <w:qFormat/>
    <w:rsid w:val="00913606"/>
    <w:rPr>
      <w:rFonts w:ascii="Symbol" w:hAnsi="Symbol" w:cs="Symbol"/>
    </w:rPr>
  </w:style>
  <w:style w:type="character" w:customStyle="1" w:styleId="WW8NumSt8z0">
    <w:name w:val="WW8NumSt8z0"/>
    <w:qFormat/>
    <w:rsid w:val="00913606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913606"/>
  </w:style>
  <w:style w:type="character" w:customStyle="1" w:styleId="Domylnaczcionkaakapitu10">
    <w:name w:val="Domy?lna czcionka akapitu1"/>
    <w:qFormat/>
    <w:rsid w:val="00913606"/>
  </w:style>
  <w:style w:type="character" w:customStyle="1" w:styleId="Znakiprzypiswdolnych">
    <w:name w:val="Znaki przypisów dolnych"/>
    <w:qFormat/>
    <w:rsid w:val="00913606"/>
    <w:rPr>
      <w:vertAlign w:val="superscript"/>
    </w:rPr>
  </w:style>
  <w:style w:type="character" w:customStyle="1" w:styleId="Symbolewypunktowania">
    <w:name w:val="Symbole wypunktowania"/>
    <w:qFormat/>
    <w:rsid w:val="00913606"/>
    <w:rPr>
      <w:rFonts w:ascii="StarSymbol" w:eastAsia="StarSymbol" w:hAnsi="StarSymbol" w:cs="StarSymbol"/>
      <w:sz w:val="18"/>
    </w:rPr>
  </w:style>
  <w:style w:type="character" w:customStyle="1" w:styleId="Znakinumeracji">
    <w:name w:val="Znaki numeracji"/>
    <w:qFormat/>
    <w:rsid w:val="00913606"/>
  </w:style>
  <w:style w:type="character" w:customStyle="1" w:styleId="czeinternetowe">
    <w:name w:val="Łącze internetowe"/>
    <w:rsid w:val="00913606"/>
    <w:rPr>
      <w:color w:val="0000FF"/>
      <w:u w:val="single"/>
    </w:rPr>
  </w:style>
  <w:style w:type="character" w:styleId="Numerstrony">
    <w:name w:val="page number"/>
    <w:basedOn w:val="Domylnaczcionkaakapitu1"/>
    <w:qFormat/>
    <w:rsid w:val="00913606"/>
  </w:style>
  <w:style w:type="character" w:customStyle="1" w:styleId="Odwoaniedokomentarza1">
    <w:name w:val="Odwołanie do komentarza1"/>
    <w:qFormat/>
    <w:rsid w:val="00913606"/>
    <w:rPr>
      <w:sz w:val="16"/>
      <w:szCs w:val="16"/>
    </w:rPr>
  </w:style>
  <w:style w:type="character" w:customStyle="1" w:styleId="TekstpodstawowyZnak">
    <w:name w:val="Tekst podstawowy Znak"/>
    <w:qFormat/>
    <w:rsid w:val="00913606"/>
    <w:rPr>
      <w:kern w:val="2"/>
      <w:sz w:val="24"/>
    </w:rPr>
  </w:style>
  <w:style w:type="character" w:customStyle="1" w:styleId="TekstpodstawowywcityZnak">
    <w:name w:val="Tekst podstawowy wcięty Znak"/>
    <w:qFormat/>
    <w:rsid w:val="00913606"/>
    <w:rPr>
      <w:kern w:val="2"/>
      <w:sz w:val="24"/>
    </w:rPr>
  </w:style>
  <w:style w:type="character" w:customStyle="1" w:styleId="Wyrnienie">
    <w:name w:val="Wyróżnienie"/>
    <w:qFormat/>
    <w:rsid w:val="00913606"/>
    <w:rPr>
      <w:i/>
      <w:iCs/>
    </w:rPr>
  </w:style>
  <w:style w:type="character" w:customStyle="1" w:styleId="Odwoaniedokomentarza2">
    <w:name w:val="Odwołanie do komentarza2"/>
    <w:qFormat/>
    <w:rsid w:val="00913606"/>
    <w:rPr>
      <w:sz w:val="16"/>
      <w:szCs w:val="16"/>
    </w:rPr>
  </w:style>
  <w:style w:type="character" w:customStyle="1" w:styleId="TekstkomentarzaZnak">
    <w:name w:val="Tekst komentarza Znak"/>
    <w:qFormat/>
    <w:rsid w:val="00913606"/>
    <w:rPr>
      <w:kern w:val="2"/>
    </w:rPr>
  </w:style>
  <w:style w:type="character" w:customStyle="1" w:styleId="TekstprzypisudolnegoZnak">
    <w:name w:val="Tekst przypisu dolnego Znak"/>
    <w:qFormat/>
    <w:rsid w:val="00913606"/>
    <w:rPr>
      <w:rFonts w:ascii="Trebuchet MS" w:hAnsi="Trebuchet MS" w:cs="Trebuchet MS"/>
    </w:rPr>
  </w:style>
  <w:style w:type="character" w:customStyle="1" w:styleId="Odwoanieprzypisudolnego1">
    <w:name w:val="Odwołanie przypisu dolnego1"/>
    <w:qFormat/>
    <w:rsid w:val="00913606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LegendaZnak">
    <w:name w:val="Legenda Znak"/>
    <w:basedOn w:val="Domylnaczcionkaakapitu"/>
    <w:link w:val="Legenda"/>
    <w:qFormat/>
    <w:rsid w:val="00913606"/>
    <w:rPr>
      <w:rFonts w:ascii="Times New Roman" w:eastAsia="Times New Roman" w:hAnsi="Times New Roman" w:cs="Times New Roman"/>
      <w:i/>
      <w:kern w:val="2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913606"/>
    <w:rPr>
      <w:rFonts w:ascii="Arial" w:eastAsia="Times New Roman" w:hAnsi="Arial" w:cs="Arial"/>
      <w:kern w:val="2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val="x-none"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913606"/>
    <w:rPr>
      <w:sz w:val="20"/>
      <w:szCs w:val="20"/>
    </w:rPr>
  </w:style>
  <w:style w:type="character" w:customStyle="1" w:styleId="TematkomentarzaZnak">
    <w:name w:val="Temat komentarza Znak"/>
    <w:basedOn w:val="TekstkomentarzaZnak1"/>
    <w:link w:val="Tematkomentarza"/>
    <w:qFormat/>
    <w:rsid w:val="00913606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qFormat/>
    <w:rsid w:val="00913606"/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913606"/>
    <w:rPr>
      <w:rFonts w:ascii="Trebuchet MS" w:eastAsia="Times New Roman" w:hAnsi="Trebuchet MS" w:cs="Trebuchet MS"/>
      <w:kern w:val="2"/>
      <w:sz w:val="20"/>
      <w:szCs w:val="20"/>
      <w:lang w:eastAsia="zh-CN"/>
    </w:rPr>
  </w:style>
  <w:style w:type="character" w:customStyle="1" w:styleId="ustb2">
    <w:name w:val="ustb2"/>
    <w:basedOn w:val="Domylnaczcionkaakapitu"/>
    <w:qFormat/>
    <w:rsid w:val="0091360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13606"/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13606"/>
    <w:rPr>
      <w:vertAlign w:val="superscript"/>
    </w:rPr>
  </w:style>
  <w:style w:type="character" w:styleId="Pogrubienie">
    <w:name w:val="Strong"/>
    <w:uiPriority w:val="22"/>
    <w:qFormat/>
    <w:rsid w:val="00913606"/>
    <w:rPr>
      <w:b/>
      <w:bCs/>
    </w:rPr>
  </w:style>
  <w:style w:type="paragraph" w:styleId="Nagwek">
    <w:name w:val="header"/>
    <w:basedOn w:val="Normalny"/>
    <w:next w:val="Tekstpodstawowy1"/>
    <w:link w:val="NagwekZnak"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paragraph" w:customStyle="1" w:styleId="Tekstpodstawowy1">
    <w:name w:val="Tekst podstawowy1"/>
    <w:basedOn w:val="Normalny"/>
    <w:uiPriority w:val="99"/>
    <w:qFormat/>
    <w:rsid w:val="00913606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1"/>
    <w:rsid w:val="00913606"/>
  </w:style>
  <w:style w:type="paragraph" w:styleId="Legenda">
    <w:name w:val="caption"/>
    <w:basedOn w:val="Normalny"/>
    <w:link w:val="LegendaZnak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Nagwek3">
    <w:name w:val="Nagłówek3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2">
    <w:name w:val="Podpis2"/>
    <w:basedOn w:val="Normalny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styleId="Podpis">
    <w:name w:val="Signature"/>
    <w:basedOn w:val="Normalny"/>
    <w:rsid w:val="00913606"/>
    <w:pPr>
      <w:widowControl w:val="0"/>
      <w:suppressLineNumbers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i/>
      <w:kern w:val="2"/>
      <w:sz w:val="24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customStyle="1" w:styleId="Listanumerowana21">
    <w:name w:val="Lista numerowana 21"/>
    <w:basedOn w:val="Lista"/>
    <w:qFormat/>
    <w:rsid w:val="00913606"/>
    <w:pPr>
      <w:ind w:left="720" w:hanging="360"/>
    </w:pPr>
  </w:style>
  <w:style w:type="paragraph" w:styleId="Listanumerowana">
    <w:name w:val="List Number"/>
    <w:basedOn w:val="Lista"/>
    <w:qFormat/>
    <w:rsid w:val="00913606"/>
  </w:style>
  <w:style w:type="paragraph" w:styleId="Listapunktowana">
    <w:name w:val="List Bullet"/>
    <w:basedOn w:val="Lista"/>
    <w:qFormat/>
    <w:rsid w:val="00913606"/>
    <w:pPr>
      <w:ind w:left="360" w:hanging="360"/>
    </w:pPr>
  </w:style>
  <w:style w:type="paragraph" w:customStyle="1" w:styleId="Wcicielisty">
    <w:name w:val="Wci?cie listy"/>
    <w:basedOn w:val="Tekstpodstawowy1"/>
    <w:qFormat/>
    <w:rsid w:val="00913606"/>
    <w:pPr>
      <w:tabs>
        <w:tab w:val="left" w:pos="2835"/>
      </w:tabs>
      <w:ind w:left="2835" w:hanging="2551"/>
    </w:pPr>
  </w:style>
  <w:style w:type="paragraph" w:styleId="Tekstpodstawowywcity">
    <w:name w:val="Body Text Indent"/>
    <w:basedOn w:val="Tekstpodstawowy1"/>
    <w:link w:val="TekstpodstawowywcityZnak1"/>
    <w:rsid w:val="00913606"/>
    <w:pPr>
      <w:ind w:left="283"/>
    </w:pPr>
  </w:style>
  <w:style w:type="paragraph" w:customStyle="1" w:styleId="Zawartotabeli">
    <w:name w:val="Zawarto?? tabeli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NormalnyWeb">
    <w:name w:val="Normal (Web)"/>
    <w:basedOn w:val="Normalny"/>
    <w:qFormat/>
    <w:rsid w:val="00913606"/>
    <w:pPr>
      <w:widowControl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2"/>
      <w:sz w:val="20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913606"/>
    <w:pPr>
      <w:widowControl w:val="0"/>
      <w:spacing w:after="120" w:line="48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Lista21">
    <w:name w:val="Lista 21"/>
    <w:basedOn w:val="Normalny"/>
    <w:qFormat/>
    <w:rsid w:val="00913606"/>
    <w:pPr>
      <w:widowControl w:val="0"/>
      <w:spacing w:after="0" w:line="240" w:lineRule="auto"/>
      <w:ind w:left="566" w:hanging="283"/>
      <w:textAlignment w:val="baseline"/>
    </w:pPr>
    <w:rPr>
      <w:rFonts w:ascii="Arial" w:eastAsia="Times New Roman" w:hAnsi="Arial" w:cs="Arial"/>
      <w:kern w:val="2"/>
      <w:sz w:val="24"/>
      <w:szCs w:val="20"/>
      <w:lang w:eastAsia="zh-CN"/>
    </w:rPr>
  </w:style>
  <w:style w:type="paragraph" w:customStyle="1" w:styleId="wcicie-tekstu">
    <w:name w:val="wcięcie-tekstu"/>
    <w:basedOn w:val="Normalny"/>
    <w:qFormat/>
    <w:rsid w:val="00913606"/>
    <w:pPr>
      <w:spacing w:before="100" w:after="119" w:line="240" w:lineRule="auto"/>
      <w:ind w:left="284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913606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val="x-none" w:eastAsia="zh-CN"/>
    </w:rPr>
  </w:style>
  <w:style w:type="paragraph" w:customStyle="1" w:styleId="Zawartotabeli0">
    <w:name w:val="Zawartość tabeli"/>
    <w:basedOn w:val="Normalny"/>
    <w:qFormat/>
    <w:rsid w:val="00913606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Nagwektabeli">
    <w:name w:val="Nagłówek tabeli"/>
    <w:basedOn w:val="Zawartotabeli0"/>
    <w:qFormat/>
    <w:rsid w:val="00913606"/>
    <w:pPr>
      <w:jc w:val="center"/>
    </w:pPr>
    <w:rPr>
      <w:b/>
      <w:bCs/>
    </w:rPr>
  </w:style>
  <w:style w:type="paragraph" w:customStyle="1" w:styleId="Zawartoramki">
    <w:name w:val="Zawartość ramki"/>
    <w:basedOn w:val="Tekstpodstawowy1"/>
    <w:qFormat/>
    <w:rsid w:val="00913606"/>
  </w:style>
  <w:style w:type="paragraph" w:customStyle="1" w:styleId="Tekstkomentarza1">
    <w:name w:val="Tekst komentarza1"/>
    <w:basedOn w:val="Normalny"/>
    <w:qFormat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91360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qFormat/>
    <w:rsid w:val="00913606"/>
    <w:rPr>
      <w:b/>
      <w:bCs/>
    </w:rPr>
  </w:style>
  <w:style w:type="paragraph" w:styleId="Tekstdymka">
    <w:name w:val="Balloon Text"/>
    <w:basedOn w:val="Normalny"/>
    <w:link w:val="TekstdymkaZnak"/>
    <w:qFormat/>
    <w:rsid w:val="00913606"/>
    <w:pPr>
      <w:widowControl w:val="0"/>
      <w:spacing w:after="0" w:line="240" w:lineRule="auto"/>
      <w:textAlignment w:val="baseline"/>
    </w:pPr>
    <w:rPr>
      <w:rFonts w:ascii="Tahoma" w:eastAsia="Times New Roman" w:hAnsi="Tahoma" w:cs="Tahoma"/>
      <w:kern w:val="2"/>
      <w:sz w:val="16"/>
      <w:szCs w:val="16"/>
      <w:lang w:eastAsia="zh-CN"/>
    </w:rPr>
  </w:style>
  <w:style w:type="paragraph" w:styleId="Akapitzlist">
    <w:name w:val="List Paragraph"/>
    <w:basedOn w:val="Normalny"/>
    <w:qFormat/>
    <w:rsid w:val="009136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agwek0">
    <w:name w:val="Nag?ówek"/>
    <w:basedOn w:val="Normalny"/>
    <w:next w:val="Tekstpodstawowy1"/>
    <w:qFormat/>
    <w:rsid w:val="00913606"/>
    <w:pPr>
      <w:keepNext/>
      <w:widowControl w:val="0"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paragraph" w:customStyle="1" w:styleId="Nagwektabeli0">
    <w:name w:val="Nag?ówek tabeli"/>
    <w:basedOn w:val="Zawartotabeli"/>
    <w:qFormat/>
    <w:rsid w:val="00913606"/>
    <w:pPr>
      <w:jc w:val="center"/>
    </w:pPr>
    <w:rPr>
      <w:b/>
    </w:rPr>
  </w:style>
  <w:style w:type="paragraph" w:styleId="Bezodstpw">
    <w:name w:val="No Spacing"/>
    <w:uiPriority w:val="1"/>
    <w:qFormat/>
    <w:rsid w:val="00913606"/>
    <w:rPr>
      <w:rFonts w:cs="Calibri"/>
      <w:sz w:val="22"/>
      <w:lang w:eastAsia="zh-CN"/>
    </w:rPr>
  </w:style>
  <w:style w:type="paragraph" w:customStyle="1" w:styleId="Default">
    <w:name w:val="Default"/>
    <w:qFormat/>
    <w:rsid w:val="00913606"/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1">
    <w:name w:val="1."/>
    <w:basedOn w:val="Normalny"/>
    <w:qFormat/>
    <w:rsid w:val="00913606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2"/>
      <w:sz w:val="19"/>
      <w:szCs w:val="20"/>
      <w:lang w:eastAsia="zh-CN"/>
    </w:rPr>
  </w:style>
  <w:style w:type="paragraph" w:customStyle="1" w:styleId="Tekstkomentarza2">
    <w:name w:val="Tekst komentarza2"/>
    <w:basedOn w:val="Normalny"/>
    <w:qFormat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Poprawka">
    <w:name w:val="Revision"/>
    <w:qFormat/>
    <w:rsid w:val="0091360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StandardZnakZnak">
    <w:name w:val="Standard Znak Znak"/>
    <w:qFormat/>
    <w:rsid w:val="0091360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rsid w:val="00913606"/>
    <w:pPr>
      <w:spacing w:after="0" w:line="240" w:lineRule="auto"/>
    </w:pPr>
    <w:rPr>
      <w:rFonts w:ascii="Trebuchet MS" w:eastAsia="Times New Roman" w:hAnsi="Trebuchet MS" w:cs="Trebuchet MS"/>
      <w:kern w:val="2"/>
      <w:sz w:val="20"/>
      <w:szCs w:val="20"/>
      <w:lang w:eastAsia="zh-CN"/>
    </w:rPr>
  </w:style>
  <w:style w:type="paragraph" w:customStyle="1" w:styleId="Listanumerowana20">
    <w:name w:val="Lista numerowana2"/>
    <w:basedOn w:val="Lista"/>
    <w:qFormat/>
    <w:rsid w:val="00913606"/>
    <w:pPr>
      <w:ind w:left="360" w:hanging="360"/>
    </w:pPr>
  </w:style>
  <w:style w:type="paragraph" w:customStyle="1" w:styleId="Listapunktowana31">
    <w:name w:val="Lista punktowana 31"/>
    <w:basedOn w:val="Lista"/>
    <w:qFormat/>
    <w:rsid w:val="00913606"/>
    <w:pPr>
      <w:ind w:left="360" w:hanging="360"/>
    </w:pPr>
  </w:style>
  <w:style w:type="paragraph" w:customStyle="1" w:styleId="Listapunktowana41">
    <w:name w:val="Lista punktowana 41"/>
    <w:basedOn w:val="Lista"/>
    <w:qFormat/>
    <w:rsid w:val="00913606"/>
    <w:pPr>
      <w:ind w:left="360" w:hanging="360"/>
    </w:pPr>
  </w:style>
  <w:style w:type="paragraph" w:customStyle="1" w:styleId="awciety">
    <w:name w:val="a) wciety"/>
    <w:basedOn w:val="Normalny"/>
    <w:qFormat/>
    <w:rsid w:val="00913606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913606"/>
    <w:pPr>
      <w:tabs>
        <w:tab w:val="left" w:pos="-21057"/>
      </w:tabs>
      <w:spacing w:after="0" w:line="240" w:lineRule="auto"/>
      <w:ind w:left="709" w:hanging="283"/>
    </w:pPr>
    <w:rPr>
      <w:rFonts w:ascii="Verdana" w:eastAsia="Times New Roman" w:hAnsi="Verdana" w:cs="Verdana"/>
      <w:b/>
      <w:color w:val="000000"/>
      <w:lang w:eastAsia="ar-SA"/>
    </w:rPr>
  </w:style>
  <w:style w:type="paragraph" w:customStyle="1" w:styleId="WW-Tekstpodstawowywcity2">
    <w:name w:val="WW-Tekst podstawowy wcięty 2"/>
    <w:basedOn w:val="Normalny"/>
    <w:qFormat/>
    <w:rsid w:val="0091360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wcity3">
    <w:name w:val="WW-Tekst podstawowy wcięty 3"/>
    <w:basedOn w:val="Normalny"/>
    <w:qFormat/>
    <w:rsid w:val="00913606"/>
    <w:pPr>
      <w:tabs>
        <w:tab w:val="left" w:pos="16756"/>
      </w:tabs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3606"/>
    <w:pPr>
      <w:widowControl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val="x-none" w:eastAsia="zh-CN"/>
    </w:rPr>
  </w:style>
  <w:style w:type="numbering" w:customStyle="1" w:styleId="Bezlisty1">
    <w:name w:val="Bez listy1"/>
    <w:uiPriority w:val="99"/>
    <w:semiHidden/>
    <w:unhideWhenUsed/>
    <w:qFormat/>
    <w:rsid w:val="00913606"/>
  </w:style>
  <w:style w:type="table" w:styleId="Tabela-Siatka">
    <w:name w:val="Table Grid"/>
    <w:basedOn w:val="Standardowy"/>
    <w:uiPriority w:val="59"/>
    <w:rsid w:val="00913606"/>
    <w:rPr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9136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36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FC0A18"/>
  </w:style>
  <w:style w:type="character" w:styleId="Hipercze">
    <w:name w:val="Hyperlink"/>
    <w:rsid w:val="00FC0A18"/>
    <w:rPr>
      <w:color w:val="0000FF"/>
      <w:u w:val="single"/>
    </w:rPr>
  </w:style>
  <w:style w:type="character" w:styleId="Uwydatnienie">
    <w:name w:val="Emphasis"/>
    <w:qFormat/>
    <w:rsid w:val="00FC0A18"/>
    <w:rPr>
      <w:i/>
      <w:iCs/>
    </w:rPr>
  </w:style>
  <w:style w:type="paragraph" w:styleId="Tekstpodstawowy">
    <w:name w:val="Body Text"/>
    <w:basedOn w:val="Normalny"/>
    <w:link w:val="TekstpodstawowyZnak1"/>
    <w:rsid w:val="00FC0A18"/>
    <w:pPr>
      <w:widowControl w:val="0"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TekstpodstawowyZnak2">
    <w:name w:val="Tekst podstawowy Znak2"/>
    <w:basedOn w:val="Domylnaczcionkaakapitu"/>
    <w:semiHidden/>
    <w:rsid w:val="00FC0A18"/>
    <w:rPr>
      <w:sz w:val="22"/>
    </w:rPr>
  </w:style>
  <w:style w:type="paragraph" w:styleId="Listanumerowana2">
    <w:name w:val="List Number 2"/>
    <w:basedOn w:val="Lista"/>
    <w:rsid w:val="00FC0A18"/>
    <w:pPr>
      <w:widowControl w:val="0"/>
      <w:numPr>
        <w:numId w:val="23"/>
      </w:numPr>
      <w:tabs>
        <w:tab w:val="clear" w:pos="643"/>
      </w:tabs>
      <w:overflowPunct w:val="0"/>
      <w:autoSpaceDE w:val="0"/>
      <w:ind w:left="720"/>
      <w:jc w:val="left"/>
      <w:textAlignment w:val="baseline"/>
    </w:pPr>
    <w:rPr>
      <w:kern w:val="1"/>
      <w:szCs w:val="20"/>
      <w:lang w:val="x-none" w:eastAsia="zh-CN"/>
    </w:rPr>
  </w:style>
  <w:style w:type="paragraph" w:customStyle="1" w:styleId="Numeracja2">
    <w:name w:val="Numeracja 2"/>
    <w:basedOn w:val="Lista"/>
    <w:rsid w:val="00FC0A18"/>
    <w:pPr>
      <w:widowControl w:val="0"/>
      <w:overflowPunct w:val="0"/>
      <w:autoSpaceDE w:val="0"/>
      <w:ind w:left="72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Lista1">
    <w:name w:val="Lista 1"/>
    <w:basedOn w:val="Lista"/>
    <w:rsid w:val="00FC0A18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Numeracja1">
    <w:name w:val="Numeracja 1"/>
    <w:basedOn w:val="Lista"/>
    <w:rsid w:val="00FC0A18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table" w:customStyle="1" w:styleId="Tabela-Siatka3">
    <w:name w:val="Tabela - Siatka3"/>
    <w:basedOn w:val="Standardowy"/>
    <w:next w:val="Tabela-Siatka"/>
    <w:uiPriority w:val="59"/>
    <w:rsid w:val="00FC0A18"/>
    <w:pPr>
      <w:suppressAutoHyphens w:val="0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retekstu">
    <w:name w:val="Treść tekstu"/>
    <w:basedOn w:val="Normalny"/>
    <w:uiPriority w:val="99"/>
    <w:qFormat/>
    <w:rsid w:val="00FC0A1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kocowego">
    <w:name w:val="endnote reference"/>
    <w:uiPriority w:val="99"/>
    <w:semiHidden/>
    <w:unhideWhenUsed/>
    <w:rsid w:val="00FC0A18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59"/>
    <w:rsid w:val="00FC0A18"/>
    <w:pPr>
      <w:suppressAutoHyphens w:val="0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FC0A18"/>
    <w:pPr>
      <w:suppressAutoHyphens w:val="0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FC0A18"/>
  </w:style>
  <w:style w:type="character" w:customStyle="1" w:styleId="TekstkomentarzaZnak2">
    <w:name w:val="Tekst komentarza Znak2"/>
    <w:basedOn w:val="Domylnaczcionkaakapitu"/>
    <w:uiPriority w:val="99"/>
    <w:semiHidden/>
    <w:rsid w:val="00FC0A18"/>
    <w:rPr>
      <w:kern w:val="1"/>
      <w:lang w:eastAsia="zh-CN"/>
    </w:rPr>
  </w:style>
  <w:style w:type="numbering" w:customStyle="1" w:styleId="Bezlisty111">
    <w:name w:val="Bez listy111"/>
    <w:uiPriority w:val="99"/>
    <w:semiHidden/>
    <w:unhideWhenUsed/>
    <w:qFormat/>
    <w:rsid w:val="00FC0A18"/>
  </w:style>
  <w:style w:type="table" w:customStyle="1" w:styleId="Tabela-Siatka31">
    <w:name w:val="Tabela - Siatka31"/>
    <w:basedOn w:val="Standardowy"/>
    <w:next w:val="Tabela-Siatka"/>
    <w:uiPriority w:val="59"/>
    <w:rsid w:val="00FC0A18"/>
    <w:rPr>
      <w:rFonts w:ascii="Calibri" w:eastAsia="Calibri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uiPriority w:val="59"/>
    <w:rsid w:val="00FC0A18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uiPriority w:val="59"/>
    <w:rsid w:val="00FC0A18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0ECC8-C38B-4741-B304-0A4385DC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2259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Włodarczyk</dc:creator>
  <cp:lastModifiedBy>Agnieszka Parzyjagła</cp:lastModifiedBy>
  <cp:revision>4</cp:revision>
  <cp:lastPrinted>2024-10-30T11:49:00Z</cp:lastPrinted>
  <dcterms:created xsi:type="dcterms:W3CDTF">2025-11-17T11:48:00Z</dcterms:created>
  <dcterms:modified xsi:type="dcterms:W3CDTF">2025-11-20T08:35:00Z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